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6AD7E" w14:textId="77777777" w:rsidR="00A30B5D" w:rsidRPr="00504E7B" w:rsidRDefault="00A30B5D" w:rsidP="003D5B39">
      <w:pPr>
        <w:spacing w:after="0" w:line="240" w:lineRule="auto"/>
        <w:ind w:left="0" w:firstLine="0"/>
        <w:jc w:val="left"/>
        <w:rPr>
          <w:sz w:val="22"/>
        </w:rPr>
      </w:pPr>
      <w:bookmarkStart w:id="0" w:name="_Hlk71542303"/>
    </w:p>
    <w:p w14:paraId="071A7898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t>Załącznik nr 1 do SWZ</w:t>
      </w:r>
    </w:p>
    <w:p w14:paraId="1D910D14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80"/>
        <w:gridCol w:w="4478"/>
      </w:tblGrid>
      <w:tr w:rsidR="00000040" w:rsidRPr="00504E7B" w14:paraId="106B1759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60AF7209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OFERTA WYKONAWCY</w:t>
            </w:r>
          </w:p>
          <w:p w14:paraId="45B69ED5" w14:textId="02E49384" w:rsidR="00375FAE" w:rsidRPr="001002F3" w:rsidRDefault="00000040" w:rsidP="00123BED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r w:rsidR="00E07BA4" w:rsidRPr="00504E7B">
              <w:t>Prawo zamówień publicznych 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5E78EA" w:rsidRPr="005E78EA">
              <w:t xml:space="preserve">z </w:t>
            </w:r>
            <w:proofErr w:type="spellStart"/>
            <w:r w:rsidR="005E78EA" w:rsidRPr="005E78EA">
              <w:t>późn</w:t>
            </w:r>
            <w:proofErr w:type="spellEnd"/>
            <w:r w:rsidR="005E78EA" w:rsidRPr="005E78EA">
              <w:t>. zm.</w:t>
            </w:r>
            <w:r w:rsidR="00E07BA4" w:rsidRPr="00504E7B">
              <w:t>)</w:t>
            </w:r>
            <w:r w:rsidRPr="00504E7B">
              <w:t xml:space="preserve">, na </w:t>
            </w:r>
            <w:r w:rsidR="00EE5E34" w:rsidRPr="00EE5E34">
              <w:rPr>
                <w:b/>
                <w:bCs/>
              </w:rPr>
              <w:t>dostawę</w:t>
            </w:r>
            <w:r w:rsidR="00EE5E34">
              <w:t xml:space="preserve"> </w:t>
            </w:r>
            <w:r w:rsidR="00EE5E34" w:rsidRPr="00EE5E34">
              <w:rPr>
                <w:b/>
                <w:bCs/>
              </w:rPr>
              <w:t>doposażeni</w:t>
            </w:r>
            <w:r w:rsidR="00EE5E34">
              <w:rPr>
                <w:b/>
                <w:bCs/>
              </w:rPr>
              <w:t>a</w:t>
            </w:r>
            <w:r w:rsidR="00EE5E34" w:rsidRPr="00EE5E34">
              <w:rPr>
                <w:b/>
                <w:bCs/>
              </w:rPr>
              <w:t xml:space="preserve"> </w:t>
            </w:r>
            <w:r w:rsidR="005D77FB" w:rsidRPr="00E253C6">
              <w:rPr>
                <w:b/>
                <w:bCs/>
                <w:szCs w:val="24"/>
              </w:rPr>
              <w:t xml:space="preserve">dla zawodu </w:t>
            </w:r>
            <w:r w:rsidR="00123BED" w:rsidRPr="00123BED">
              <w:rPr>
                <w:b/>
                <w:bCs/>
                <w:szCs w:val="24"/>
              </w:rPr>
              <w:t>Kierowca – Mechanik – Szkoła</w:t>
            </w:r>
            <w:r w:rsidR="00123BED">
              <w:rPr>
                <w:b/>
                <w:bCs/>
                <w:szCs w:val="24"/>
              </w:rPr>
              <w:t xml:space="preserve"> </w:t>
            </w:r>
            <w:r w:rsidR="00123BED" w:rsidRPr="00123BED">
              <w:rPr>
                <w:b/>
                <w:bCs/>
                <w:szCs w:val="24"/>
              </w:rPr>
              <w:t>Branżowa I stopnia</w:t>
            </w:r>
            <w:r w:rsidR="005D77FB" w:rsidRPr="00E253C6">
              <w:rPr>
                <w:b/>
                <w:bCs/>
                <w:szCs w:val="24"/>
              </w:rPr>
              <w:t xml:space="preserve"> </w:t>
            </w:r>
            <w:r w:rsidR="005D77FB" w:rsidRPr="006E6967">
              <w:rPr>
                <w:b/>
                <w:bCs/>
                <w:color w:val="000000" w:themeColor="text1"/>
                <w:szCs w:val="24"/>
              </w:rPr>
              <w:t xml:space="preserve">w ramach realizacji projektu pn.: </w:t>
            </w:r>
            <w:bookmarkStart w:id="1" w:name="_Hlk181781261"/>
            <w:r w:rsidR="005D77FB" w:rsidRPr="006E6967">
              <w:rPr>
                <w:b/>
                <w:bCs/>
                <w:color w:val="000000" w:themeColor="text1"/>
                <w:szCs w:val="24"/>
              </w:rPr>
              <w:t>"</w:t>
            </w:r>
            <w:r w:rsidR="005D77FB">
              <w:rPr>
                <w:b/>
                <w:bCs/>
                <w:color w:val="000000" w:themeColor="text1"/>
                <w:szCs w:val="24"/>
              </w:rPr>
              <w:t>Absolwent ZS nr 2 w Wieluniu – nowe umiejętności w transformacji</w:t>
            </w:r>
            <w:r w:rsidR="005D77FB" w:rsidRPr="006E6967">
              <w:rPr>
                <w:b/>
                <w:bCs/>
                <w:color w:val="000000" w:themeColor="text1"/>
                <w:szCs w:val="24"/>
              </w:rPr>
              <w:t xml:space="preserve">" </w:t>
            </w:r>
            <w:bookmarkStart w:id="2" w:name="_Hlk180009925"/>
            <w:r w:rsidR="005D77FB" w:rsidRPr="006E6967">
              <w:rPr>
                <w:b/>
                <w:bCs/>
                <w:color w:val="000000" w:themeColor="text1"/>
                <w:szCs w:val="24"/>
              </w:rPr>
              <w:t xml:space="preserve">współfinansowanego ze środków </w:t>
            </w:r>
            <w:bookmarkStart w:id="3" w:name="_Hlk181781243"/>
            <w:r w:rsidR="005D77FB" w:rsidRPr="006E6967">
              <w:rPr>
                <w:b/>
                <w:bCs/>
                <w:color w:val="000000" w:themeColor="text1"/>
                <w:szCs w:val="24"/>
              </w:rPr>
              <w:t>Funduszu</w:t>
            </w:r>
            <w:r w:rsidR="005D77FB">
              <w:rPr>
                <w:b/>
                <w:bCs/>
                <w:color w:val="000000" w:themeColor="text1"/>
                <w:szCs w:val="24"/>
              </w:rPr>
              <w:t xml:space="preserve"> na rzecz Sprawiedliwej Transformacji w ramach Programu </w:t>
            </w:r>
            <w:r w:rsidR="005D77FB" w:rsidRPr="003A1B48">
              <w:rPr>
                <w:b/>
                <w:bCs/>
                <w:color w:val="000000" w:themeColor="text1"/>
                <w:szCs w:val="24"/>
              </w:rPr>
              <w:t>Regionalnego Fundusze Europejskie dla Łódzkiego 2021-</w:t>
            </w:r>
            <w:bookmarkEnd w:id="2"/>
            <w:r w:rsidR="005D77FB" w:rsidRPr="003A1B48">
              <w:rPr>
                <w:b/>
                <w:bCs/>
                <w:color w:val="000000" w:themeColor="text1"/>
                <w:szCs w:val="24"/>
              </w:rPr>
              <w:t>2027, nr umowy FELD.09.02-IZ.00-000</w:t>
            </w:r>
            <w:r w:rsidR="005D77FB">
              <w:rPr>
                <w:b/>
                <w:bCs/>
                <w:color w:val="000000" w:themeColor="text1"/>
                <w:szCs w:val="24"/>
              </w:rPr>
              <w:t>4</w:t>
            </w:r>
            <w:r w:rsidR="005D77FB" w:rsidRPr="003A1B48">
              <w:rPr>
                <w:b/>
                <w:bCs/>
                <w:color w:val="000000" w:themeColor="text1"/>
                <w:szCs w:val="24"/>
              </w:rPr>
              <w:t>/24-00</w:t>
            </w:r>
            <w:bookmarkEnd w:id="3"/>
            <w:r w:rsidR="005D77FB" w:rsidRPr="003A1B48">
              <w:rPr>
                <w:b/>
                <w:bCs/>
                <w:color w:val="000000" w:themeColor="text1"/>
                <w:szCs w:val="24"/>
              </w:rPr>
              <w:t>.</w:t>
            </w:r>
            <w:bookmarkEnd w:id="1"/>
          </w:p>
          <w:p w14:paraId="09F829DF" w14:textId="6E5C6656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5D77FB" w:rsidRPr="00782033">
              <w:t>ZSZ.261.14.2025/004</w:t>
            </w:r>
          </w:p>
        </w:tc>
      </w:tr>
      <w:tr w:rsidR="00000040" w:rsidRPr="00504E7B" w14:paraId="0266E2AF" w14:textId="77777777" w:rsidTr="00EA4ECE">
        <w:tc>
          <w:tcPr>
            <w:tcW w:w="9058" w:type="dxa"/>
            <w:gridSpan w:val="2"/>
          </w:tcPr>
          <w:p w14:paraId="776B61CF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AA874CA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2B956E9B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1EC108A7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8BE2359" w14:textId="6E75A80F" w:rsidR="009A7A38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115EF197" w14:textId="7BC77B2E" w:rsidR="00000040" w:rsidRPr="00504E7B" w:rsidRDefault="009A7A38" w:rsidP="009A7A38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="00EE5E34"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="00EE5E34" w:rsidRPr="00EE5E34">
              <w:rPr>
                <w:b/>
              </w:rPr>
              <w:t>8321033390</w:t>
            </w:r>
          </w:p>
        </w:tc>
      </w:tr>
      <w:tr w:rsidR="00000040" w:rsidRPr="00504E7B" w14:paraId="0C009A5C" w14:textId="77777777" w:rsidTr="00EA4ECE">
        <w:tc>
          <w:tcPr>
            <w:tcW w:w="9058" w:type="dxa"/>
            <w:gridSpan w:val="2"/>
          </w:tcPr>
          <w:p w14:paraId="40130939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Wykonawcy wspólnie ubiegający się o udzielenie zamówienia:</w:t>
            </w:r>
          </w:p>
          <w:p w14:paraId="3555ABA6" w14:textId="490B3415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[...............................…...........................................................................................................</w:t>
            </w:r>
            <w:r w:rsidR="00E07BA4" w:rsidRPr="00504E7B">
              <w:t>]</w:t>
            </w:r>
          </w:p>
          <w:p w14:paraId="32A6C4EA" w14:textId="395A56E4" w:rsidR="00000040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000040" w:rsidRPr="00504E7B">
              <w:t>….........................................................................................................................................]</w:t>
            </w:r>
          </w:p>
          <w:p w14:paraId="42DD1508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 xml:space="preserve">(pełna nazwa/firma, adres, NIP/PESEL, </w:t>
            </w:r>
            <w:r w:rsidR="00E07BA4" w:rsidRPr="00504E7B">
              <w:rPr>
                <w:i/>
              </w:rPr>
              <w:t xml:space="preserve">REGON, </w:t>
            </w:r>
            <w:r w:rsidRPr="00504E7B">
              <w:rPr>
                <w:i/>
              </w:rPr>
              <w:t>KRS/CEiDG)</w:t>
            </w:r>
          </w:p>
          <w:p w14:paraId="367CAD72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6816CA93" w14:textId="59C42DD6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</w:t>
            </w:r>
            <w:r w:rsidR="00E07BA4" w:rsidRPr="00504E7B">
              <w:t>.</w:t>
            </w:r>
            <w:r w:rsidRPr="00504E7B">
              <w:t>...]</w:t>
            </w:r>
          </w:p>
          <w:p w14:paraId="4D665347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(imię, nazwisko, stanowisko/podstawa reprezentacji)</w:t>
            </w:r>
          </w:p>
          <w:p w14:paraId="69959784" w14:textId="77777777" w:rsidR="00E07BA4" w:rsidRPr="00123BED" w:rsidRDefault="00E07BA4" w:rsidP="003D5B39">
            <w:pPr>
              <w:spacing w:after="0" w:line="240" w:lineRule="auto"/>
              <w:ind w:left="0" w:firstLine="0"/>
              <w:rPr>
                <w:lang w:val="pt-BR"/>
              </w:rPr>
            </w:pPr>
            <w:r w:rsidRPr="00123BED">
              <w:rPr>
                <w:lang w:val="pt-BR"/>
              </w:rPr>
              <w:t>Adres do korespondencji:</w:t>
            </w:r>
          </w:p>
          <w:p w14:paraId="2AE2A328" w14:textId="561F4FBF" w:rsidR="00E07BA4" w:rsidRPr="00123BED" w:rsidRDefault="00E07BA4" w:rsidP="003D5B39">
            <w:pPr>
              <w:spacing w:after="0" w:line="240" w:lineRule="auto"/>
              <w:ind w:left="0" w:firstLine="0"/>
              <w:rPr>
                <w:lang w:val="pt-BR"/>
              </w:rPr>
            </w:pPr>
            <w:r w:rsidRPr="00123BED">
              <w:rPr>
                <w:lang w:val="pt-BR"/>
              </w:rPr>
              <w:t>[……………………………………………………………………………......................]</w:t>
            </w:r>
          </w:p>
          <w:p w14:paraId="539A0734" w14:textId="77777777" w:rsidR="004419F8" w:rsidRPr="00123BED" w:rsidRDefault="00E07BA4" w:rsidP="003D5B39">
            <w:pPr>
              <w:spacing w:after="0" w:line="240" w:lineRule="auto"/>
              <w:ind w:left="0" w:firstLine="0"/>
              <w:rPr>
                <w:lang w:val="pt-BR"/>
              </w:rPr>
            </w:pPr>
            <w:r w:rsidRPr="00123BED">
              <w:rPr>
                <w:lang w:val="pt-BR"/>
              </w:rPr>
              <w:t>tel.: …………………………</w:t>
            </w:r>
            <w:r w:rsidR="004419F8" w:rsidRPr="00123BED">
              <w:rPr>
                <w:lang w:val="pt-BR"/>
              </w:rPr>
              <w:t>………</w:t>
            </w:r>
            <w:r w:rsidRPr="00123BED">
              <w:rPr>
                <w:lang w:val="pt-BR"/>
              </w:rPr>
              <w:t xml:space="preserve">……. </w:t>
            </w:r>
          </w:p>
          <w:p w14:paraId="57132F47" w14:textId="77777777" w:rsidR="00E07BA4" w:rsidRPr="00123BED" w:rsidRDefault="00E07BA4" w:rsidP="003D5B39">
            <w:pPr>
              <w:spacing w:after="0" w:line="240" w:lineRule="auto"/>
              <w:ind w:left="0" w:firstLine="0"/>
              <w:rPr>
                <w:b/>
                <w:bCs/>
                <w:lang w:val="pt-BR"/>
              </w:rPr>
            </w:pPr>
            <w:r w:rsidRPr="00123BED">
              <w:rPr>
                <w:b/>
                <w:bCs/>
                <w:lang w:val="pt-BR"/>
              </w:rPr>
              <w:t xml:space="preserve">e-mail: …………………………………… </w:t>
            </w:r>
          </w:p>
          <w:p w14:paraId="1609AB62" w14:textId="77777777" w:rsidR="004419F8" w:rsidRPr="00504E7B" w:rsidRDefault="004419F8" w:rsidP="003D5B39">
            <w:pPr>
              <w:spacing w:after="0" w:line="240" w:lineRule="auto"/>
              <w:ind w:left="0" w:firstLine="0"/>
            </w:pPr>
            <w:r w:rsidRPr="004419F8">
              <w:t xml:space="preserve">adres skrzynki </w:t>
            </w:r>
            <w:proofErr w:type="spellStart"/>
            <w:r w:rsidRPr="004419F8">
              <w:t>ePUAP</w:t>
            </w:r>
            <w:proofErr w:type="spellEnd"/>
            <w:r w:rsidRPr="004419F8">
              <w:t>:  ………………………………………………………….</w:t>
            </w:r>
          </w:p>
        </w:tc>
      </w:tr>
      <w:tr w:rsidR="00000040" w:rsidRPr="00504E7B" w14:paraId="244D772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0E2E610A" w14:textId="50689119" w:rsidR="00000040" w:rsidRPr="00123BED" w:rsidRDefault="00000040" w:rsidP="00123BED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t xml:space="preserve">Nawiązując do ogłoszonego w Biuletynie Zamówień Publicznych postępowania prowadzonego </w:t>
            </w:r>
            <w:r w:rsidRPr="00504E7B">
              <w:rPr>
                <w:b/>
              </w:rPr>
              <w:t>w trybie podstawowym</w:t>
            </w:r>
            <w:r w:rsidRPr="00504E7B">
              <w:t xml:space="preserve">, bez negocjacji, o którym mowa w art. 275 pkt 1 ustawy </w:t>
            </w:r>
            <w:proofErr w:type="spellStart"/>
            <w:r w:rsidRPr="00504E7B">
              <w:t>Pzp</w:t>
            </w:r>
            <w:proofErr w:type="spellEnd"/>
            <w:r w:rsidRPr="00504E7B">
              <w:t>, na</w:t>
            </w:r>
            <w:r w:rsidR="00AE39B4">
              <w:t xml:space="preserve"> </w:t>
            </w:r>
            <w:r w:rsidR="00EE5E34" w:rsidRPr="00EE5E34">
              <w:rPr>
                <w:b/>
              </w:rPr>
              <w:t xml:space="preserve">dostawę doposażenia </w:t>
            </w:r>
            <w:r w:rsidR="005D77FB" w:rsidRPr="005D77FB">
              <w:rPr>
                <w:b/>
              </w:rPr>
              <w:t xml:space="preserve">dla zawodu </w:t>
            </w:r>
            <w:r w:rsidR="00123BED" w:rsidRPr="00123BED">
              <w:rPr>
                <w:b/>
              </w:rPr>
              <w:t>Kierowca – Mechanik – Szkoła</w:t>
            </w:r>
            <w:r w:rsidR="00123BED">
              <w:rPr>
                <w:b/>
              </w:rPr>
              <w:t xml:space="preserve"> </w:t>
            </w:r>
            <w:r w:rsidR="00123BED" w:rsidRPr="00123BED">
              <w:rPr>
                <w:b/>
              </w:rPr>
              <w:t>Branżowa I stopnia</w:t>
            </w:r>
            <w:r w:rsidR="00123BED">
              <w:rPr>
                <w:b/>
              </w:rPr>
              <w:t xml:space="preserve"> </w:t>
            </w:r>
            <w:r w:rsidR="005D77FB" w:rsidRPr="005D77FB">
              <w:rPr>
                <w:b/>
              </w:rPr>
              <w:t>w ramach realizacji projektu pn.: "Absolwent ZS nr 2 w Wieluniu – nowe umiejętności w transformacji"</w:t>
            </w:r>
            <w:r w:rsidRPr="00504E7B">
              <w:t>, składamy niniejszą ofertę:</w:t>
            </w:r>
          </w:p>
        </w:tc>
      </w:tr>
      <w:tr w:rsidR="00000040" w:rsidRPr="00504E7B" w14:paraId="785FBF34" w14:textId="77777777" w:rsidTr="00EA4ECE">
        <w:tc>
          <w:tcPr>
            <w:tcW w:w="9058" w:type="dxa"/>
            <w:gridSpan w:val="2"/>
          </w:tcPr>
          <w:p w14:paraId="6921C443" w14:textId="35309953" w:rsidR="005D77FB" w:rsidRDefault="00931D6D" w:rsidP="009A7A38">
            <w:pPr>
              <w:ind w:left="306" w:right="-77" w:hanging="284"/>
            </w:pPr>
            <w:r w:rsidRPr="00504E7B">
              <w:t>1.</w:t>
            </w:r>
          </w:p>
          <w:p w14:paraId="4AE0E7B0" w14:textId="5ECC929F" w:rsidR="00000040" w:rsidRDefault="00FF5B25" w:rsidP="005D77FB">
            <w:pPr>
              <w:ind w:left="306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31252095" w14:textId="30C4F5E4" w:rsidR="005D77FB" w:rsidRPr="00504E7B" w:rsidRDefault="005D77FB" w:rsidP="0056533D">
            <w:pPr>
              <w:ind w:left="0" w:right="-77" w:firstLine="0"/>
            </w:pPr>
          </w:p>
        </w:tc>
      </w:tr>
      <w:tr w:rsidR="00EA4ECE" w:rsidRPr="00EA4ECE" w14:paraId="30FCF472" w14:textId="77777777" w:rsidTr="0036378E">
        <w:tc>
          <w:tcPr>
            <w:tcW w:w="9058" w:type="dxa"/>
            <w:gridSpan w:val="2"/>
          </w:tcPr>
          <w:p w14:paraId="37D80F1C" w14:textId="6E8D3196" w:rsidR="005D77FB" w:rsidRDefault="007E2701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lastRenderedPageBreak/>
              <w:t xml:space="preserve">2. </w:t>
            </w:r>
          </w:p>
          <w:p w14:paraId="0C372E3F" w14:textId="670B4EB9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3BF5E035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62A729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41EAEC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6C7A973B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36089E68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56E7573F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040AE3EE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30D6E559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3F29508A" w14:textId="77777777" w:rsid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2CC5DA90" w14:textId="610B8998" w:rsidR="00757F69" w:rsidRDefault="00A54FC3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W przypadku braku zaznaczenia konkretnego kwadratu </w:t>
            </w:r>
            <w:r w:rsidR="00402C6A">
              <w:rPr>
                <w:i/>
                <w:iCs/>
              </w:rPr>
              <w:t>w Formularzu</w:t>
            </w:r>
            <w:r>
              <w:rPr>
                <w:i/>
                <w:iCs/>
              </w:rPr>
              <w:t xml:space="preserve"> oferty lub zaznaczeniu więcej niż </w:t>
            </w:r>
            <w:r w:rsidR="00BE449C">
              <w:rPr>
                <w:i/>
                <w:iCs/>
              </w:rPr>
              <w:t>jednego kwadratu</w:t>
            </w:r>
            <w:r>
              <w:rPr>
                <w:i/>
                <w:iCs/>
              </w:rPr>
              <w:t xml:space="preserve"> – wówczas Zamawiający przyjmie, że </w:t>
            </w:r>
            <w:r w:rsidR="00BE449C">
              <w:rPr>
                <w:i/>
                <w:iCs/>
              </w:rPr>
              <w:t>wykonawca deklaruje</w:t>
            </w:r>
            <w:r>
              <w:rPr>
                <w:i/>
                <w:iCs/>
              </w:rPr>
              <w:t xml:space="preserve"> </w:t>
            </w:r>
            <w:r w:rsidR="00C57697">
              <w:rPr>
                <w:i/>
                <w:iCs/>
              </w:rPr>
              <w:t>maksymalny termin realizacji przedmiotu zamówienia określony</w:t>
            </w:r>
            <w:r>
              <w:rPr>
                <w:i/>
                <w:iCs/>
              </w:rPr>
              <w:t xml:space="preserve"> w SWZ i tym samym </w:t>
            </w:r>
            <w:r w:rsidR="00BE449C">
              <w:rPr>
                <w:i/>
                <w:iCs/>
              </w:rPr>
              <w:t>w tym kryterium</w:t>
            </w:r>
            <w:r>
              <w:rPr>
                <w:i/>
                <w:iCs/>
              </w:rPr>
              <w:t xml:space="preserve"> otrzyma </w:t>
            </w:r>
            <w:r w:rsidR="0056533D">
              <w:rPr>
                <w:i/>
                <w:iCs/>
              </w:rPr>
              <w:t>10</w:t>
            </w:r>
            <w:r>
              <w:rPr>
                <w:i/>
                <w:iCs/>
              </w:rPr>
              <w:t xml:space="preserve"> punktów.</w:t>
            </w:r>
          </w:p>
          <w:p w14:paraId="34D380B2" w14:textId="12AA7665" w:rsidR="006E0EC0" w:rsidRPr="009A7A38" w:rsidRDefault="006E0EC0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</w:tc>
      </w:tr>
      <w:tr w:rsidR="00EA4ECE" w:rsidRPr="00EA4ECE" w14:paraId="29413583" w14:textId="77777777" w:rsidTr="00EA4ECE">
        <w:tc>
          <w:tcPr>
            <w:tcW w:w="9058" w:type="dxa"/>
            <w:gridSpan w:val="2"/>
          </w:tcPr>
          <w:p w14:paraId="733A93B3" w14:textId="26006327" w:rsidR="008604C3" w:rsidRPr="004D272C" w:rsidRDefault="00577B73" w:rsidP="00577B73">
            <w:pPr>
              <w:spacing w:after="0" w:line="240" w:lineRule="auto"/>
              <w:ind w:left="318" w:hanging="318"/>
            </w:pPr>
            <w:r>
              <w:t>3</w:t>
            </w:r>
            <w:r w:rsidRPr="00577B73">
              <w:t>.</w:t>
            </w:r>
            <w:r w:rsidRPr="00577B73">
              <w:tab/>
              <w:t>Wykonawca udziela ...…. miesięcy gwarancji i rękojmi na prawidłowe działanie dostarczonego sprzętu.</w:t>
            </w:r>
          </w:p>
        </w:tc>
      </w:tr>
      <w:tr w:rsidR="001B361C" w:rsidRPr="00A617F4" w14:paraId="57B9C516" w14:textId="77777777" w:rsidTr="00EA4ECE">
        <w:tc>
          <w:tcPr>
            <w:tcW w:w="9058" w:type="dxa"/>
            <w:gridSpan w:val="2"/>
          </w:tcPr>
          <w:p w14:paraId="45AEA341" w14:textId="307DE7DF" w:rsidR="001B361C" w:rsidRPr="007E2701" w:rsidRDefault="00577B73" w:rsidP="00BE449C">
            <w:pPr>
              <w:pStyle w:val="Akapitzlist"/>
              <w:ind w:left="306" w:hanging="277"/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Oświadczamy, że wynagrodzenie za całość przedmiotu zamówienia, o którym mowa w pkt 1, uwzględnia wszystkie wymagania opisane w SWZ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B361C" w:rsidRPr="00504E7B" w14:paraId="584D959E" w14:textId="77777777" w:rsidTr="00EA4ECE">
        <w:tc>
          <w:tcPr>
            <w:tcW w:w="9058" w:type="dxa"/>
            <w:gridSpan w:val="2"/>
          </w:tcPr>
          <w:p w14:paraId="0CCAB9FB" w14:textId="3457BF76" w:rsidR="001B361C" w:rsidRPr="007E2701" w:rsidRDefault="00577B73" w:rsidP="00BE449C">
            <w:pPr>
              <w:pStyle w:val="Akapitzlist"/>
              <w:ind w:left="306" w:hanging="306"/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Wynagrodzenie, o którym mowa w ust. 1, za wykonanie przedmiotu zamówienia nie będzie zmieniane w toku realizacji umowy i nie będzie podlegało waloryzacji, z wyjątkiem okoliczności przewidzianych w</w:t>
            </w:r>
            <w:r w:rsidR="000E0A59" w:rsidRPr="007E2701">
              <w:rPr>
                <w:szCs w:val="22"/>
              </w:rPr>
              <w:t> </w:t>
            </w:r>
            <w:r w:rsidR="001B361C" w:rsidRPr="007E2701">
              <w:rPr>
                <w:szCs w:val="22"/>
              </w:rPr>
              <w:t>treści wzoru umowy.</w:t>
            </w:r>
          </w:p>
        </w:tc>
      </w:tr>
      <w:tr w:rsidR="005D567B" w:rsidRPr="00504E7B" w14:paraId="2D0D5E47" w14:textId="77777777" w:rsidTr="00EA4ECE">
        <w:tc>
          <w:tcPr>
            <w:tcW w:w="9058" w:type="dxa"/>
            <w:gridSpan w:val="2"/>
          </w:tcPr>
          <w:p w14:paraId="3371BA85" w14:textId="5C94303D" w:rsidR="005D567B" w:rsidRPr="007E2701" w:rsidRDefault="00577B73" w:rsidP="00BE449C">
            <w:pPr>
              <w:spacing w:after="0" w:line="240" w:lineRule="auto"/>
              <w:ind w:left="306" w:hanging="306"/>
            </w:pPr>
            <w:r>
              <w:t>6</w:t>
            </w:r>
            <w:r w:rsidR="005D567B" w:rsidRPr="007E2701">
              <w:t>.</w:t>
            </w:r>
            <w:r w:rsidR="005D567B" w:rsidRPr="007E2701">
              <w:tab/>
              <w:t xml:space="preserve">Oświadczamy, że ponosimy odpowiedzialność z tytułu rękojmi za wady fizyczne i prawne wykonanych </w:t>
            </w:r>
            <w:r w:rsidR="00BE449C" w:rsidRPr="007E2701">
              <w:t>dostaw</w:t>
            </w:r>
            <w:r w:rsidR="005D567B" w:rsidRPr="007E2701">
              <w:t>, na zasadach określonych w Kodeksie cywilnym.</w:t>
            </w:r>
          </w:p>
        </w:tc>
      </w:tr>
      <w:tr w:rsidR="00000040" w:rsidRPr="00504E7B" w14:paraId="4DD89E44" w14:textId="77777777" w:rsidTr="00EA4ECE">
        <w:tc>
          <w:tcPr>
            <w:tcW w:w="9058" w:type="dxa"/>
            <w:gridSpan w:val="2"/>
          </w:tcPr>
          <w:p w14:paraId="74E69B16" w14:textId="1FE92C42" w:rsidR="00000040" w:rsidRPr="007E2701" w:rsidRDefault="00577B73" w:rsidP="00BE449C">
            <w:pPr>
              <w:spacing w:after="0" w:line="240" w:lineRule="auto"/>
              <w:ind w:left="306" w:hanging="306"/>
            </w:pPr>
            <w:r>
              <w:t>7</w:t>
            </w:r>
            <w:r w:rsidR="009745EC" w:rsidRPr="007E2701">
              <w:t>.</w:t>
            </w:r>
            <w:r w:rsidR="009745EC" w:rsidRPr="007E2701">
              <w:tab/>
            </w:r>
            <w:r w:rsidR="004D272C" w:rsidRPr="007E2701">
              <w:t xml:space="preserve">Oświadczamy, że zapoznaliśmy się ze Specyfikacją Warunków Zamówienia wraz z załącznikami i nie wnosimy do nich zastrzeżeń oraz uzyskaliśmy informacje konieczne do przygotowania oferty. </w:t>
            </w:r>
            <w:r w:rsidR="004D272C" w:rsidRPr="001002F3">
              <w:rPr>
                <w:color w:val="000000" w:themeColor="text1"/>
              </w:rPr>
              <w:t>Oświadczamy, że oferowana dostawa spełnia wymagania Zamawiającego określone w SWZ</w:t>
            </w:r>
            <w:r w:rsidR="004D272C" w:rsidRPr="001002F3">
              <w:rPr>
                <w:b/>
                <w:bCs/>
                <w:color w:val="000000" w:themeColor="text1"/>
              </w:rPr>
              <w:t xml:space="preserve">, </w:t>
            </w:r>
            <w:r w:rsidR="004D272C" w:rsidRPr="001002F3">
              <w:rPr>
                <w:b/>
                <w:bCs/>
                <w:color w:val="000000" w:themeColor="text1"/>
                <w:u w:val="single"/>
              </w:rPr>
              <w:t>na dowód czego załączamy przedmiotowe środki dowodowe.</w:t>
            </w:r>
          </w:p>
        </w:tc>
      </w:tr>
      <w:tr w:rsidR="009745EC" w:rsidRPr="00504E7B" w14:paraId="4D0F46A6" w14:textId="77777777" w:rsidTr="00EA4ECE">
        <w:tc>
          <w:tcPr>
            <w:tcW w:w="9058" w:type="dxa"/>
            <w:gridSpan w:val="2"/>
          </w:tcPr>
          <w:p w14:paraId="0A3C798A" w14:textId="5588CC96" w:rsidR="009745EC" w:rsidRPr="007E2701" w:rsidRDefault="00577B73" w:rsidP="00BE449C">
            <w:pPr>
              <w:spacing w:after="0" w:line="240" w:lineRule="auto"/>
              <w:ind w:left="306" w:hanging="306"/>
            </w:pPr>
            <w:r>
              <w:t>8</w:t>
            </w:r>
            <w:r w:rsidR="009745EC" w:rsidRPr="007E2701">
              <w:t>.</w:t>
            </w:r>
            <w:r w:rsidR="009745EC" w:rsidRPr="007E2701">
              <w:tab/>
            </w:r>
            <w:r w:rsidR="00402C6A" w:rsidRPr="007E2701">
              <w:t xml:space="preserve">W przypadku wyboru naszej oferty zobowiązujemy się do wniesienia </w:t>
            </w:r>
            <w:r w:rsidR="000D6CF1" w:rsidRPr="007E2701">
              <w:t>zabezpieczenia należytego</w:t>
            </w:r>
            <w:r w:rsidR="00402C6A" w:rsidRPr="007E2701">
              <w:t xml:space="preserve"> wykonania umowy w </w:t>
            </w:r>
            <w:r w:rsidR="000D6CF1" w:rsidRPr="007E2701">
              <w:t>wysokości określonej</w:t>
            </w:r>
            <w:r w:rsidR="00402C6A" w:rsidRPr="007E2701">
              <w:t xml:space="preserve"> w SWZ. NIE DOTYCZY.</w:t>
            </w:r>
          </w:p>
        </w:tc>
      </w:tr>
      <w:tr w:rsidR="00402C6A" w:rsidRPr="00504E7B" w14:paraId="139E9EA6" w14:textId="77777777" w:rsidTr="00EA4ECE">
        <w:tc>
          <w:tcPr>
            <w:tcW w:w="9058" w:type="dxa"/>
            <w:gridSpan w:val="2"/>
          </w:tcPr>
          <w:p w14:paraId="5E162BE3" w14:textId="1168332C" w:rsidR="00402C6A" w:rsidRPr="007E2701" w:rsidRDefault="00577B73" w:rsidP="00BE449C">
            <w:pPr>
              <w:spacing w:after="0" w:line="240" w:lineRule="auto"/>
              <w:ind w:left="306" w:hanging="306"/>
            </w:pPr>
            <w:r>
              <w:t>9</w:t>
            </w:r>
            <w:r w:rsidR="00402C6A" w:rsidRPr="007E2701">
              <w:t>.</w:t>
            </w:r>
            <w:r w:rsidR="00402C6A" w:rsidRPr="007E2701">
              <w:tab/>
              <w:t xml:space="preserve">Wadium w </w:t>
            </w:r>
            <w:r w:rsidR="000D6CF1" w:rsidRPr="007E2701">
              <w:t>kwocie określonej</w:t>
            </w:r>
            <w:r w:rsidR="00402C6A" w:rsidRPr="007E2701">
              <w:t xml:space="preserve"> w </w:t>
            </w:r>
            <w:r w:rsidR="000D6CF1" w:rsidRPr="007E2701">
              <w:t>SWZ, wniesiono</w:t>
            </w:r>
            <w:r w:rsidR="00402C6A" w:rsidRPr="007E2701">
              <w:t xml:space="preserve"> w formie: NIE DOTYCZY.</w:t>
            </w:r>
          </w:p>
        </w:tc>
      </w:tr>
      <w:tr w:rsidR="009745EC" w:rsidRPr="00504E7B" w14:paraId="735F9675" w14:textId="77777777" w:rsidTr="00EA4ECE">
        <w:tc>
          <w:tcPr>
            <w:tcW w:w="9058" w:type="dxa"/>
            <w:gridSpan w:val="2"/>
          </w:tcPr>
          <w:p w14:paraId="47391175" w14:textId="093493B3" w:rsidR="009745EC" w:rsidRPr="00504E7B" w:rsidRDefault="00577B73" w:rsidP="00BE449C">
            <w:pPr>
              <w:spacing w:after="0" w:line="240" w:lineRule="auto"/>
              <w:ind w:left="306" w:hanging="306"/>
            </w:pPr>
            <w:r>
              <w:t>10</w:t>
            </w:r>
            <w:r w:rsidR="009745EC" w:rsidRPr="00504E7B">
              <w:t>.</w:t>
            </w:r>
            <w:r w:rsidR="009745EC" w:rsidRPr="00504E7B">
              <w:tab/>
              <w:t xml:space="preserve">Oświadczamy, że uważamy się za związanych niniejszą ofertą </w:t>
            </w:r>
            <w:r w:rsidR="00A93C43" w:rsidRPr="00116748">
              <w:t xml:space="preserve">do </w:t>
            </w:r>
            <w:r w:rsidR="00A93C43" w:rsidRPr="00FC5E1A">
              <w:t xml:space="preserve">dnia </w:t>
            </w:r>
            <w:r w:rsidR="00782033" w:rsidRPr="00782033">
              <w:rPr>
                <w:b/>
                <w:bCs/>
              </w:rPr>
              <w:t>02</w:t>
            </w:r>
            <w:r w:rsidR="006E0EC0" w:rsidRPr="00782033">
              <w:rPr>
                <w:b/>
                <w:bCs/>
              </w:rPr>
              <w:t>.0</w:t>
            </w:r>
            <w:r w:rsidR="00782033" w:rsidRPr="00782033">
              <w:rPr>
                <w:b/>
                <w:bCs/>
              </w:rPr>
              <w:t>7</w:t>
            </w:r>
            <w:r w:rsidR="006E0EC0" w:rsidRPr="00782033">
              <w:rPr>
                <w:b/>
                <w:bCs/>
              </w:rPr>
              <w:t>.</w:t>
            </w:r>
            <w:r w:rsidR="00065754" w:rsidRPr="00782033">
              <w:rPr>
                <w:b/>
                <w:bCs/>
              </w:rPr>
              <w:t>202</w:t>
            </w:r>
            <w:r w:rsidR="000D6CF1" w:rsidRPr="00782033">
              <w:rPr>
                <w:b/>
                <w:bCs/>
              </w:rPr>
              <w:t>5</w:t>
            </w:r>
            <w:r w:rsidR="00A93C43" w:rsidRPr="00116748">
              <w:t xml:space="preserve"> (</w:t>
            </w:r>
            <w:r w:rsidR="009745EC" w:rsidRPr="00116748">
              <w:t>30 dni od upływu terminu składania ofert</w:t>
            </w:r>
            <w:r w:rsidR="00A93C43" w:rsidRPr="00116748">
              <w:t>).</w:t>
            </w:r>
          </w:p>
        </w:tc>
      </w:tr>
      <w:tr w:rsidR="009745EC" w:rsidRPr="00504E7B" w14:paraId="0F795CA9" w14:textId="77777777" w:rsidTr="00EA4ECE">
        <w:tc>
          <w:tcPr>
            <w:tcW w:w="9058" w:type="dxa"/>
            <w:gridSpan w:val="2"/>
          </w:tcPr>
          <w:p w14:paraId="351C085B" w14:textId="2A87ACC0" w:rsidR="009745EC" w:rsidRPr="00504E7B" w:rsidRDefault="005D567B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1</w:t>
            </w:r>
            <w:r w:rsidR="009745EC" w:rsidRPr="00504E7B">
              <w:t>.</w:t>
            </w:r>
            <w:r w:rsidR="009745EC" w:rsidRPr="00504E7B">
              <w:tab/>
              <w:t xml:space="preserve">Oświadczamy, że zrealizujemy zamówienie zgodnie z SWZ i zawartymi w niej </w:t>
            </w:r>
            <w:r w:rsidR="000D6CF1">
              <w:t>p</w:t>
            </w:r>
            <w:r w:rsidR="009745EC" w:rsidRPr="00504E7B">
              <w:t xml:space="preserve">ostanowieniami </w:t>
            </w:r>
            <w:r w:rsidR="000D6CF1">
              <w:t>u</w:t>
            </w:r>
            <w:r w:rsidR="009745EC" w:rsidRPr="00504E7B">
              <w:t>mowy.</w:t>
            </w:r>
          </w:p>
        </w:tc>
      </w:tr>
      <w:tr w:rsidR="00A93C43" w:rsidRPr="00504E7B" w14:paraId="7EFB137C" w14:textId="77777777" w:rsidTr="00EA4ECE">
        <w:tc>
          <w:tcPr>
            <w:tcW w:w="9058" w:type="dxa"/>
            <w:gridSpan w:val="2"/>
          </w:tcPr>
          <w:p w14:paraId="3DE46B74" w14:textId="0547F09B" w:rsidR="004419F8" w:rsidRPr="00504E7B" w:rsidRDefault="00402C6A" w:rsidP="00BE449C">
            <w:pPr>
              <w:spacing w:after="0" w:line="240" w:lineRule="auto"/>
              <w:ind w:left="306" w:hanging="277"/>
            </w:pPr>
            <w:r w:rsidRPr="00402C6A">
              <w:t>1</w:t>
            </w:r>
            <w:r w:rsidR="00577B73">
              <w:t>2</w:t>
            </w:r>
            <w:r w:rsidR="000D6CF1">
              <w:t xml:space="preserve">. </w:t>
            </w:r>
            <w:r w:rsidRPr="00402C6A">
              <w:t>Do oferty dołączamy dokumenty wymagane w Specyfikacji Warunków Zamówienia.</w:t>
            </w:r>
          </w:p>
        </w:tc>
      </w:tr>
      <w:tr w:rsidR="00A93C43" w:rsidRPr="00504E7B" w14:paraId="60ABAE08" w14:textId="77777777" w:rsidTr="00EA4ECE">
        <w:tc>
          <w:tcPr>
            <w:tcW w:w="9058" w:type="dxa"/>
            <w:gridSpan w:val="2"/>
          </w:tcPr>
          <w:p w14:paraId="01276DCB" w14:textId="1E95B3BF" w:rsidR="00A93C43" w:rsidRPr="00504E7B" w:rsidRDefault="00A93C43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3</w:t>
            </w:r>
            <w:r w:rsidRPr="00504E7B">
              <w:t>.</w:t>
            </w:r>
            <w:r w:rsidRPr="00504E7B">
              <w:tab/>
              <w:t>Oświadczamy, że informacje i dokumenty zawarte w Oferc</w:t>
            </w:r>
            <w:r w:rsidR="00A2557F" w:rsidRPr="00504E7B">
              <w:t>ie na stronach od nr ........... do nr ..........</w:t>
            </w:r>
            <w:r w:rsidRPr="00504E7B">
              <w:t xml:space="preserve">. / w załącznikach do oferty nr ……… </w:t>
            </w:r>
            <w:r w:rsidRPr="00504E7B">
              <w:rPr>
                <w:i/>
              </w:rPr>
              <w:t>(odpowiednio określić, które informacje i dokumenty objęte są tajemnicą)</w:t>
            </w:r>
            <w:r w:rsidRPr="00504E7B">
              <w:t xml:space="preserve"> stanowią tajemnicę przedsiębiorstwa w rozumieniu przepisów o zwalczaniu nieuczciwej konkurencji i zastrzegamy, że nie mogą być one udostępniane. </w:t>
            </w:r>
            <w:r w:rsidR="00A2557F" w:rsidRPr="00504E7B">
              <w:t>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A93C43" w:rsidRPr="00504E7B" w14:paraId="7DC910F5" w14:textId="77777777" w:rsidTr="00EA4ECE">
        <w:tc>
          <w:tcPr>
            <w:tcW w:w="9058" w:type="dxa"/>
            <w:gridSpan w:val="2"/>
          </w:tcPr>
          <w:p w14:paraId="354045F8" w14:textId="315241DB" w:rsidR="00A93C43" w:rsidRPr="00504E7B" w:rsidRDefault="00925E5A" w:rsidP="00BE449C">
            <w:pPr>
              <w:spacing w:after="0" w:line="240" w:lineRule="auto"/>
              <w:ind w:left="306" w:hanging="306"/>
            </w:pPr>
            <w:r w:rsidRPr="00504E7B">
              <w:lastRenderedPageBreak/>
              <w:t>1</w:t>
            </w:r>
            <w:r w:rsidR="00577B73">
              <w:t>4</w:t>
            </w:r>
            <w:r w:rsidRPr="00504E7B">
              <w:t>.</w:t>
            </w:r>
            <w:r w:rsidRPr="00504E7B">
              <w:tab/>
            </w:r>
            <w:bookmarkStart w:id="4" w:name="_Hlk64032204"/>
            <w:r w:rsidRPr="00504E7B">
              <w:t>Oświadczamy, że wypełniliśmy obowiązki informacyjne przewidziane w art. 13 lub art. 14 RODO</w:t>
            </w:r>
            <w:r w:rsidRPr="00504E7B">
              <w:rPr>
                <w:vertAlign w:val="superscript"/>
              </w:rPr>
              <w:t>1</w:t>
            </w:r>
            <w:r w:rsidRPr="00504E7B">
              <w:t xml:space="preserve"> wobec osób fizycznych, od których dane osobowe bezpośrednio lub pośrednio pozyskałem w celu ubiegania się o udzielenie zamówienia publicznego w niniejszym postępowaniu</w:t>
            </w:r>
            <w:r w:rsidRPr="00504E7B">
              <w:rPr>
                <w:vertAlign w:val="superscript"/>
              </w:rPr>
              <w:t>2</w:t>
            </w:r>
            <w:r w:rsidRPr="00504E7B">
              <w:t>.</w:t>
            </w:r>
            <w:bookmarkEnd w:id="4"/>
          </w:p>
        </w:tc>
      </w:tr>
      <w:tr w:rsidR="00A93C43" w:rsidRPr="00504E7B" w14:paraId="386ACB11" w14:textId="77777777" w:rsidTr="00EA4ECE">
        <w:tc>
          <w:tcPr>
            <w:tcW w:w="9058" w:type="dxa"/>
            <w:gridSpan w:val="2"/>
          </w:tcPr>
          <w:p w14:paraId="259C8D5A" w14:textId="3148E987" w:rsidR="00CF05B3" w:rsidRPr="00504E7B" w:rsidRDefault="002E4BA5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5</w:t>
            </w:r>
            <w:r w:rsidRPr="00504E7B">
              <w:t>.</w:t>
            </w:r>
            <w:r w:rsidRPr="00504E7B">
              <w:tab/>
              <w:t xml:space="preserve">Składając niniejszą ofertę, zgodnie z art. 225 ust. 2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</w:t>
            </w:r>
            <w:r w:rsidR="00CF05B3" w:rsidRPr="00504E7B">
              <w:t xml:space="preserve">niniejszym </w:t>
            </w:r>
            <w:r w:rsidRPr="00504E7B">
              <w:t>informujemy,</w:t>
            </w:r>
            <w:r w:rsidR="00CF05B3" w:rsidRPr="00504E7B">
              <w:t xml:space="preserve"> że </w:t>
            </w:r>
            <w:r w:rsidRPr="00504E7B">
              <w:t>wybór naszej oferty</w:t>
            </w:r>
            <w:r w:rsidR="00CF05B3" w:rsidRPr="00504E7B">
              <w:t>:</w:t>
            </w:r>
          </w:p>
          <w:p w14:paraId="01E78366" w14:textId="77777777" w:rsidR="002E4BA5" w:rsidRPr="00504E7B" w:rsidRDefault="00CF05B3" w:rsidP="00BE449C">
            <w:pPr>
              <w:spacing w:after="0" w:line="240" w:lineRule="auto"/>
              <w:ind w:left="731" w:hanging="284"/>
            </w:pPr>
            <w:r w:rsidRPr="00504E7B">
              <w:t>1)</w:t>
            </w:r>
            <w:r w:rsidRPr="00504E7B">
              <w:tab/>
              <w:t xml:space="preserve">nie będzie </w:t>
            </w:r>
            <w:r w:rsidR="002E4BA5" w:rsidRPr="00504E7B">
              <w:t>prowadzić do powstania u Zamawiającego obowiązku podatkowego,</w:t>
            </w:r>
            <w:r w:rsidRPr="00504E7B">
              <w:t xml:space="preserve"> zgodnie z ustawą z dnia 11 marca 2004 r. o podatku od towarów i usług (</w:t>
            </w:r>
            <w:r w:rsidR="00FF5B25" w:rsidRPr="00FF5B25">
              <w:t xml:space="preserve">Dz. U. z 2022 r. poz. 931, z </w:t>
            </w:r>
            <w:proofErr w:type="spellStart"/>
            <w:r w:rsidR="00FF5B25" w:rsidRPr="00FF5B25">
              <w:t>późn</w:t>
            </w:r>
            <w:proofErr w:type="spellEnd"/>
            <w:r w:rsidR="00FF5B25" w:rsidRPr="00FF5B25">
              <w:t>. zm.</w:t>
            </w:r>
            <w:r w:rsidRPr="00504E7B">
              <w:t>)</w:t>
            </w:r>
            <w:r w:rsidR="002E4BA5" w:rsidRPr="00504E7B">
              <w:t>*</w:t>
            </w:r>
          </w:p>
          <w:p w14:paraId="29A8A165" w14:textId="77777777" w:rsidR="00A93C43" w:rsidRPr="00504E7B" w:rsidRDefault="002E4BA5" w:rsidP="00BE449C">
            <w:pPr>
              <w:spacing w:after="0" w:line="240" w:lineRule="auto"/>
              <w:ind w:left="731" w:hanging="284"/>
            </w:pPr>
            <w:r w:rsidRPr="00504E7B">
              <w:t>2)</w:t>
            </w:r>
            <w:r w:rsidRPr="00504E7B">
              <w:tab/>
              <w:t>będzie prowadzić do powstania u Zamawiającego obowiązku podatkowego</w:t>
            </w:r>
            <w:r w:rsidR="00CF05B3" w:rsidRPr="00504E7B">
              <w:t>,</w:t>
            </w:r>
            <w:r w:rsidRPr="00504E7B">
              <w:t xml:space="preserve"> w związku z dostawą towarów lub świadczeniem usług</w:t>
            </w:r>
            <w:r w:rsidR="00BC5691" w:rsidRPr="00504E7B">
              <w:t xml:space="preserve"> wymienionych poniżej, o podanej </w:t>
            </w:r>
            <w:r w:rsidR="00CF05B3" w:rsidRPr="00504E7B">
              <w:t>wartoś</w:t>
            </w:r>
            <w:r w:rsidR="00BC5691" w:rsidRPr="00504E7B">
              <w:t>ci</w:t>
            </w:r>
            <w:r w:rsidR="00CF05B3" w:rsidRPr="00504E7B">
              <w:t xml:space="preserve"> bez podatku </w:t>
            </w:r>
            <w:r w:rsidR="005F363A" w:rsidRPr="00504E7B">
              <w:t xml:space="preserve">od towarów i usług </w:t>
            </w:r>
            <w:r w:rsidR="00CF05B3" w:rsidRPr="00504E7B">
              <w:t>VAT</w:t>
            </w:r>
            <w:r w:rsidR="00BC5691" w:rsidRPr="00504E7B">
              <w:t xml:space="preserve"> oraz </w:t>
            </w:r>
            <w:r w:rsidR="00CF05B3" w:rsidRPr="00504E7B">
              <w:t>obowiązu</w:t>
            </w:r>
            <w:r w:rsidR="00BC5691" w:rsidRPr="00504E7B">
              <w:t xml:space="preserve">jącej, zgodnie z wiedzą Wykonawcy, </w:t>
            </w:r>
            <w:r w:rsidR="00CF05B3" w:rsidRPr="00504E7B">
              <w:t>staw</w:t>
            </w:r>
            <w:r w:rsidR="00BC5691" w:rsidRPr="00504E7B">
              <w:t>ce</w:t>
            </w:r>
            <w:r w:rsidR="00CF05B3" w:rsidRPr="00504E7B">
              <w:t xml:space="preserve"> podatku </w:t>
            </w:r>
            <w:r w:rsidR="005F363A" w:rsidRPr="00504E7B">
              <w:t>VAT:</w:t>
            </w:r>
            <w:r w:rsidRPr="00504E7B">
              <w:t>*</w:t>
            </w:r>
          </w:p>
          <w:p w14:paraId="45446228" w14:textId="77777777" w:rsidR="006323D0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…………………………………………..…</w:t>
            </w:r>
            <w:r>
              <w:t>…………………………………………….</w:t>
            </w:r>
            <w:r w:rsidR="00BC5691" w:rsidRPr="00504E7B">
              <w:t xml:space="preserve">…, </w:t>
            </w:r>
          </w:p>
          <w:p w14:paraId="6B76676E" w14:textId="77777777" w:rsidR="00BC5691" w:rsidRPr="00504E7B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wartość netto ……………………………… zł, stawka podatku VAT …….%*</w:t>
            </w:r>
          </w:p>
        </w:tc>
      </w:tr>
      <w:tr w:rsidR="00A93C43" w:rsidRPr="00504E7B" w14:paraId="4F9EF1DA" w14:textId="77777777" w:rsidTr="00EA4ECE">
        <w:tc>
          <w:tcPr>
            <w:tcW w:w="9058" w:type="dxa"/>
            <w:gridSpan w:val="2"/>
          </w:tcPr>
          <w:p w14:paraId="73FD186D" w14:textId="37EB58C3" w:rsidR="00A93C43" w:rsidRPr="00504E7B" w:rsidRDefault="005F363A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6</w:t>
            </w:r>
            <w:r w:rsidRPr="00504E7B">
              <w:t>.</w:t>
            </w:r>
            <w:r w:rsidRPr="00504E7B">
              <w:tab/>
              <w:t>Oświadczamy, że zamierzamy powierzyć podwykonawcom następujące części zamówienia:</w:t>
            </w:r>
          </w:p>
        </w:tc>
      </w:tr>
      <w:tr w:rsidR="0029694F" w:rsidRPr="00504E7B" w14:paraId="60567A6C" w14:textId="77777777" w:rsidTr="00FF5B25">
        <w:tc>
          <w:tcPr>
            <w:tcW w:w="4554" w:type="dxa"/>
            <w:shd w:val="clear" w:color="auto" w:fill="F2F2F2" w:themeFill="background1" w:themeFillShade="F2"/>
          </w:tcPr>
          <w:p w14:paraId="1FB11389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Część przedmiotu zamówienia</w:t>
            </w:r>
            <w:r w:rsidR="00A402A8">
              <w:rPr>
                <w:b/>
                <w:szCs w:val="22"/>
              </w:rPr>
              <w:t xml:space="preserve"> (opis zakresu </w:t>
            </w:r>
            <w:r w:rsidR="004D272C">
              <w:rPr>
                <w:b/>
                <w:szCs w:val="22"/>
              </w:rPr>
              <w:t>dostaw</w:t>
            </w:r>
            <w:r w:rsidR="00A402A8">
              <w:rPr>
                <w:b/>
                <w:szCs w:val="22"/>
              </w:rPr>
              <w:t>)</w:t>
            </w:r>
            <w:r w:rsidRPr="00504E7B">
              <w:rPr>
                <w:b/>
                <w:szCs w:val="22"/>
              </w:rPr>
              <w:t xml:space="preserve"> którą Wykonawca zamierza powierzyć podwykonawcom</w:t>
            </w:r>
          </w:p>
          <w:p w14:paraId="6747325A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(wypełnić bez względu na to czy podwykonawca jest już znany)</w:t>
            </w:r>
          </w:p>
        </w:tc>
        <w:tc>
          <w:tcPr>
            <w:tcW w:w="4504" w:type="dxa"/>
            <w:shd w:val="clear" w:color="auto" w:fill="F2F2F2" w:themeFill="background1" w:themeFillShade="F2"/>
          </w:tcPr>
          <w:p w14:paraId="3163A0C1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Nazwa i adres podwykonawcy</w:t>
            </w:r>
          </w:p>
          <w:p w14:paraId="561AE1D5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</w:t>
            </w:r>
            <w:r w:rsidR="004D272C" w:rsidRPr="00504E7B">
              <w:rPr>
                <w:i/>
                <w:color w:val="auto"/>
              </w:rPr>
              <w:t>podać,</w:t>
            </w:r>
            <w:r w:rsidRPr="00504E7B">
              <w:rPr>
                <w:i/>
                <w:color w:val="auto"/>
              </w:rPr>
              <w:t xml:space="preserve"> jeśli podwykonawca jest już znany</w:t>
            </w:r>
            <w:r w:rsidRPr="00504E7B">
              <w:rPr>
                <w:color w:val="auto"/>
              </w:rPr>
              <w:t>)</w:t>
            </w:r>
          </w:p>
        </w:tc>
      </w:tr>
      <w:tr w:rsidR="005F363A" w:rsidRPr="00504E7B" w14:paraId="4B111E37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70A37D76" w14:textId="77777777" w:rsidR="005F363A" w:rsidRPr="00504E7B" w:rsidRDefault="005F363A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070487EA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6AC0F1A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28097FDB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53DEDE78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7272D193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0F7ABB5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5D567B" w:rsidRPr="00504E7B" w14:paraId="352D602A" w14:textId="77777777" w:rsidTr="00EA4ECE">
        <w:tc>
          <w:tcPr>
            <w:tcW w:w="9058" w:type="dxa"/>
            <w:gridSpan w:val="2"/>
          </w:tcPr>
          <w:p w14:paraId="39DED8BB" w14:textId="08D87B81" w:rsidR="005D567B" w:rsidRPr="00504E7B" w:rsidRDefault="005D567B" w:rsidP="00BE449C">
            <w:pPr>
              <w:spacing w:after="0" w:line="240" w:lineRule="auto"/>
              <w:ind w:left="306" w:hanging="277"/>
            </w:pPr>
            <w:r w:rsidRPr="00504E7B">
              <w:t>1</w:t>
            </w:r>
            <w:r w:rsidR="00577B73">
              <w:t>7</w:t>
            </w:r>
            <w:r w:rsidRPr="00504E7B">
              <w:t>.Akceptujemy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5F363A" w:rsidRPr="00504E7B" w14:paraId="29C3F917" w14:textId="77777777" w:rsidTr="00EA4ECE">
        <w:tc>
          <w:tcPr>
            <w:tcW w:w="9058" w:type="dxa"/>
            <w:gridSpan w:val="2"/>
          </w:tcPr>
          <w:p w14:paraId="28CF0A1E" w14:textId="43C7F2D8" w:rsidR="005F363A" w:rsidRPr="00504E7B" w:rsidRDefault="00992E65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8</w:t>
            </w:r>
            <w:r w:rsidRPr="00504E7B">
              <w:t>.</w:t>
            </w:r>
            <w:r w:rsidRPr="00504E7B">
              <w:tab/>
            </w:r>
            <w:r w:rsidR="00BE449C" w:rsidRPr="00504E7B">
              <w:t>Osobą upoważnioną do kontaktów z Zamawiającym w zakresie złożonej Oferty oraz ewentualnej realizacji umowy jest: ………………</w:t>
            </w:r>
            <w:r w:rsidR="00BE449C">
              <w:t>……</w:t>
            </w:r>
            <w:r w:rsidR="00BE449C" w:rsidRPr="00504E7B">
              <w:t xml:space="preserve">……………………………., </w:t>
            </w:r>
            <w:proofErr w:type="spellStart"/>
            <w:r w:rsidR="00BE449C" w:rsidRPr="00504E7B">
              <w:t>tel</w:t>
            </w:r>
            <w:proofErr w:type="spellEnd"/>
            <w:r w:rsidR="00BE449C" w:rsidRPr="00504E7B">
              <w:t>: …..............……, e mail: ………………..…….…….</w:t>
            </w:r>
          </w:p>
        </w:tc>
      </w:tr>
      <w:tr w:rsidR="005D567B" w:rsidRPr="00504E7B" w14:paraId="249A220A" w14:textId="77777777" w:rsidTr="00EA4ECE">
        <w:tc>
          <w:tcPr>
            <w:tcW w:w="9058" w:type="dxa"/>
            <w:gridSpan w:val="2"/>
          </w:tcPr>
          <w:p w14:paraId="5E37B92D" w14:textId="11ED9FDC" w:rsidR="00BE449C" w:rsidRPr="00504E7B" w:rsidRDefault="000D6CF1" w:rsidP="00BE449C">
            <w:pPr>
              <w:spacing w:after="0" w:line="240" w:lineRule="auto"/>
              <w:ind w:left="596" w:hanging="596"/>
            </w:pPr>
            <w:r>
              <w:t>1</w:t>
            </w:r>
            <w:r w:rsidR="00577B73">
              <w:t>9</w:t>
            </w:r>
            <w:r w:rsidR="005D567B" w:rsidRPr="00504E7B">
              <w:t>.</w:t>
            </w:r>
            <w:r w:rsidR="005D567B" w:rsidRPr="00504E7B">
              <w:tab/>
            </w:r>
            <w:r w:rsidR="00BE449C" w:rsidRPr="00504E7B">
              <w:t xml:space="preserve">Załącznikami do niniejszej Oferty są: </w:t>
            </w:r>
          </w:p>
          <w:p w14:paraId="1AC7DAAD" w14:textId="77777777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1)</w:t>
            </w:r>
            <w:r w:rsidRPr="00504E7B">
              <w:tab/>
              <w:t xml:space="preserve">Oświadczenie o niepodleganiu wykluczeniu i spełnieniu warunków udziału w </w:t>
            </w:r>
            <w:r w:rsidR="007E2701" w:rsidRPr="00504E7B">
              <w:t xml:space="preserve">postępowaniu; </w:t>
            </w:r>
          </w:p>
          <w:p w14:paraId="001CE4D6" w14:textId="03D37484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2)</w:t>
            </w:r>
            <w:r w:rsidRPr="00504E7B">
              <w:tab/>
            </w:r>
            <w:r w:rsidR="007E2701">
              <w:t xml:space="preserve">Formularz asortymentowo </w:t>
            </w:r>
            <w:r w:rsidR="00EE5E34">
              <w:t>–</w:t>
            </w:r>
            <w:r w:rsidR="007E2701">
              <w:t xml:space="preserve"> cenowy</w:t>
            </w:r>
            <w:r w:rsidR="00EE5E34">
              <w:t xml:space="preserve"> wraz z kartami technicznymi</w:t>
            </w:r>
          </w:p>
          <w:p w14:paraId="6F838BE1" w14:textId="77777777" w:rsidR="005D567B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3)</w:t>
            </w:r>
            <w:r w:rsidRPr="00504E7B">
              <w:tab/>
              <w:t>…………….……………………………………………………………………………….</w:t>
            </w:r>
          </w:p>
        </w:tc>
      </w:tr>
      <w:tr w:rsidR="005F363A" w:rsidRPr="00504E7B" w14:paraId="73B31CC5" w14:textId="77777777" w:rsidTr="00EA4ECE">
        <w:tc>
          <w:tcPr>
            <w:tcW w:w="9058" w:type="dxa"/>
            <w:gridSpan w:val="2"/>
          </w:tcPr>
          <w:p w14:paraId="48189FB1" w14:textId="77777777" w:rsidR="005F363A" w:rsidRPr="00504E7B" w:rsidRDefault="005F363A" w:rsidP="007E2701">
            <w:pPr>
              <w:spacing w:after="0" w:line="240" w:lineRule="auto"/>
              <w:ind w:left="0" w:firstLine="0"/>
            </w:pPr>
          </w:p>
        </w:tc>
      </w:tr>
      <w:tr w:rsidR="00B51D7E" w:rsidRPr="00504E7B" w14:paraId="3CE78F82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396398BE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B51D7E" w:rsidRPr="00504E7B" w14:paraId="3A16629D" w14:textId="77777777" w:rsidTr="00EA4ECE">
        <w:tc>
          <w:tcPr>
            <w:tcW w:w="9058" w:type="dxa"/>
            <w:gridSpan w:val="2"/>
          </w:tcPr>
          <w:p w14:paraId="1A7949F1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B51D7E" w:rsidRPr="00504E7B" w14:paraId="1F4FC101" w14:textId="77777777" w:rsidTr="00EA4ECE">
        <w:tc>
          <w:tcPr>
            <w:tcW w:w="9058" w:type="dxa"/>
            <w:gridSpan w:val="2"/>
            <w:shd w:val="clear" w:color="auto" w:fill="auto"/>
          </w:tcPr>
          <w:p w14:paraId="07D2067E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B51D7E" w:rsidRPr="00504E7B" w14:paraId="4F1AB16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1AC03CD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B51D7E" w:rsidRPr="00504E7B" w14:paraId="092838E2" w14:textId="77777777" w:rsidTr="00EA4ECE">
        <w:tc>
          <w:tcPr>
            <w:tcW w:w="9058" w:type="dxa"/>
            <w:gridSpan w:val="2"/>
          </w:tcPr>
          <w:p w14:paraId="4E14A5C4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B51D7E" w:rsidRPr="00504E7B" w14:paraId="0D1294DE" w14:textId="77777777" w:rsidTr="00EA4ECE">
        <w:tc>
          <w:tcPr>
            <w:tcW w:w="9058" w:type="dxa"/>
            <w:gridSpan w:val="2"/>
          </w:tcPr>
          <w:p w14:paraId="671AE00F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B51D7E" w:rsidRPr="00504E7B" w14:paraId="324FA1BE" w14:textId="77777777" w:rsidTr="00EA4ECE">
        <w:tc>
          <w:tcPr>
            <w:tcW w:w="9058" w:type="dxa"/>
            <w:gridSpan w:val="2"/>
          </w:tcPr>
          <w:p w14:paraId="1CE5ADF7" w14:textId="77777777" w:rsidR="00B51D7E" w:rsidRPr="009A253B" w:rsidRDefault="00B51D7E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niniejszej oferty, w szczególności wymogi co do jej podpisania i złożenia, zostały szczegółowo opisane w SWZ.</w:t>
            </w:r>
          </w:p>
        </w:tc>
      </w:tr>
      <w:tr w:rsidR="00B51D7E" w:rsidRPr="00504E7B" w14:paraId="00ABB1E8" w14:textId="77777777" w:rsidTr="00EA4ECE">
        <w:tc>
          <w:tcPr>
            <w:tcW w:w="9058" w:type="dxa"/>
            <w:gridSpan w:val="2"/>
            <w:shd w:val="clear" w:color="auto" w:fill="auto"/>
          </w:tcPr>
          <w:p w14:paraId="33FCB4AA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</w:p>
        </w:tc>
      </w:tr>
      <w:tr w:rsidR="00B51D7E" w:rsidRPr="00504E7B" w14:paraId="056A95A5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5D4C415" w14:textId="77777777" w:rsidR="00B51D7E" w:rsidRPr="00504E7B" w:rsidRDefault="00B51D7E" w:rsidP="003D5B39">
            <w:pPr>
              <w:spacing w:after="0" w:line="240" w:lineRule="auto"/>
              <w:ind w:left="0" w:firstLine="0"/>
              <w:rPr>
                <w:i/>
              </w:rPr>
            </w:pPr>
            <w:r w:rsidRPr="00504E7B">
              <w:rPr>
                <w:i/>
                <w:vertAlign w:val="superscript"/>
              </w:rPr>
              <w:t>1</w:t>
            </w:r>
            <w:r w:rsidRPr="00504E7B">
              <w:rPr>
                <w:i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      </w:r>
            <w:proofErr w:type="spellStart"/>
            <w:r w:rsidRPr="00504E7B">
              <w:rPr>
                <w:i/>
              </w:rPr>
              <w:t>Dz.Urz</w:t>
            </w:r>
            <w:proofErr w:type="spellEnd"/>
            <w:r w:rsidRPr="00504E7B">
              <w:rPr>
                <w:i/>
              </w:rPr>
              <w:t>. UE L 119 z 04.05.2016, str. 1)</w:t>
            </w:r>
          </w:p>
          <w:p w14:paraId="5E733950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rPr>
                <w:i/>
                <w:vertAlign w:val="superscript"/>
              </w:rPr>
              <w:t>2</w:t>
            </w:r>
            <w:bookmarkStart w:id="5" w:name="_Hlk64032266"/>
            <w:r w:rsidRPr="00504E7B">
              <w:rPr>
                <w:i/>
              </w:rPr>
              <w:t xml:space="preserve">W </w:t>
            </w:r>
            <w:r w:rsidR="007815E6" w:rsidRPr="00504E7B">
              <w:rPr>
                <w:i/>
              </w:rPr>
              <w:t>przypadku,</w:t>
            </w:r>
            <w:r w:rsidRPr="00504E7B">
              <w:rPr>
                <w:i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5"/>
            <w:r w:rsidRPr="00504E7B">
              <w:rPr>
                <w:i/>
              </w:rPr>
              <w:t>(usunięcie treści oświadczenia np. przez jego wykreślenie)</w:t>
            </w:r>
          </w:p>
        </w:tc>
      </w:tr>
      <w:tr w:rsidR="00BC5691" w:rsidRPr="00504E7B" w14:paraId="23E0B608" w14:textId="77777777" w:rsidTr="00EA4ECE">
        <w:tc>
          <w:tcPr>
            <w:tcW w:w="9058" w:type="dxa"/>
            <w:gridSpan w:val="2"/>
          </w:tcPr>
          <w:p w14:paraId="64FB9DC7" w14:textId="77777777" w:rsidR="00BC5691" w:rsidRPr="00504E7B" w:rsidRDefault="00BC5691" w:rsidP="003D5B39">
            <w:pPr>
              <w:spacing w:after="0" w:line="240" w:lineRule="auto"/>
              <w:ind w:left="0" w:firstLine="0"/>
            </w:pPr>
          </w:p>
        </w:tc>
      </w:tr>
      <w:tr w:rsidR="00B1260B" w:rsidRPr="00504E7B" w14:paraId="60A7D541" w14:textId="77777777" w:rsidTr="00EA4ECE">
        <w:tc>
          <w:tcPr>
            <w:tcW w:w="9058" w:type="dxa"/>
            <w:gridSpan w:val="2"/>
          </w:tcPr>
          <w:p w14:paraId="7EB42978" w14:textId="77777777" w:rsidR="00B1260B" w:rsidRPr="00504E7B" w:rsidRDefault="00B1260B" w:rsidP="003D5B39">
            <w:pPr>
              <w:spacing w:after="0" w:line="240" w:lineRule="auto"/>
              <w:ind w:left="0" w:firstLine="0"/>
            </w:pPr>
            <w:r w:rsidRPr="00B1260B">
              <w:rPr>
                <w:i/>
                <w:iCs/>
                <w:color w:val="auto"/>
                <w:szCs w:val="20"/>
              </w:rPr>
              <w:t xml:space="preserve">Jeżeli Zamawiający nie określił w </w:t>
            </w:r>
            <w:r w:rsidR="007E2701">
              <w:rPr>
                <w:i/>
                <w:iCs/>
                <w:color w:val="auto"/>
                <w:szCs w:val="20"/>
              </w:rPr>
              <w:t>S</w:t>
            </w:r>
            <w:r w:rsidRPr="00B1260B">
              <w:rPr>
                <w:i/>
                <w:iCs/>
                <w:color w:val="auto"/>
                <w:szCs w:val="20"/>
              </w:rPr>
              <w:t xml:space="preserve">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B1260B">
              <w:rPr>
                <w:b/>
                <w:bCs/>
                <w:i/>
                <w:iCs/>
                <w:color w:val="auto"/>
                <w:szCs w:val="20"/>
              </w:rPr>
              <w:t>PODSTAWOWEJ STAWKI</w:t>
            </w:r>
            <w:r w:rsidRPr="00B1260B">
              <w:rPr>
                <w:i/>
                <w:iCs/>
                <w:color w:val="auto"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21AD17C6" w14:textId="77777777" w:rsidR="00000040" w:rsidRPr="00504E7B" w:rsidRDefault="00000040" w:rsidP="003D5B39">
      <w:pPr>
        <w:spacing w:after="0" w:line="240" w:lineRule="auto"/>
        <w:ind w:left="0" w:firstLine="0"/>
        <w:rPr>
          <w:sz w:val="22"/>
        </w:rPr>
      </w:pPr>
    </w:p>
    <w:p w14:paraId="0875D5C2" w14:textId="77777777" w:rsidR="00FF3FDA" w:rsidRPr="00504E7B" w:rsidRDefault="00FF3FDA" w:rsidP="003D5B39">
      <w:pPr>
        <w:spacing w:after="0" w:line="240" w:lineRule="auto"/>
        <w:ind w:left="0" w:firstLine="0"/>
        <w:jc w:val="right"/>
        <w:rPr>
          <w:b/>
          <w:sz w:val="22"/>
        </w:rPr>
      </w:pPr>
    </w:p>
    <w:p w14:paraId="2B962A40" w14:textId="77777777" w:rsidR="00FF3FDA" w:rsidRPr="00504E7B" w:rsidRDefault="00FF3FDA" w:rsidP="003D5B39">
      <w:pPr>
        <w:spacing w:after="0" w:line="240" w:lineRule="auto"/>
        <w:ind w:left="0" w:firstLine="0"/>
        <w:jc w:val="left"/>
        <w:rPr>
          <w:b/>
          <w:sz w:val="22"/>
        </w:rPr>
      </w:pPr>
      <w:r w:rsidRPr="00504E7B">
        <w:rPr>
          <w:b/>
          <w:sz w:val="22"/>
        </w:rPr>
        <w:br w:type="page"/>
      </w:r>
    </w:p>
    <w:p w14:paraId="3ADFAA9F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>Załącznik nr 2 do SWZ</w:t>
      </w:r>
    </w:p>
    <w:p w14:paraId="31A179A4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D1727C" w:rsidRPr="00504E7B" w14:paraId="056BFF2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AC4674A" w14:textId="77777777" w:rsidR="00D1727C" w:rsidRPr="00504E7B" w:rsidRDefault="00E24E62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7BBB4C2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 NIEPODLEGANIU WYKLUCZENIU I SPEŁNIANIU WARUNKÓW UDZIAŁU W</w:t>
            </w:r>
            <w:r w:rsidR="003B21DC">
              <w:rPr>
                <w:b/>
              </w:rPr>
              <w:t> </w:t>
            </w:r>
            <w:r w:rsidRPr="00504E7B">
              <w:rPr>
                <w:b/>
              </w:rPr>
              <w:t>POSTĘPOWANIU</w:t>
            </w:r>
          </w:p>
          <w:p w14:paraId="5B64B4C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 125 ust. 1 ustawy Prawo zamówień publicznych </w:t>
            </w:r>
          </w:p>
          <w:p w14:paraId="41781D05" w14:textId="7DD7E9F5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37FE23C8" w14:textId="74CB2A2C" w:rsidR="00AC6806" w:rsidRDefault="00D1727C" w:rsidP="00123BED">
            <w:pPr>
              <w:spacing w:after="0" w:line="240" w:lineRule="auto"/>
              <w:ind w:left="0" w:firstLine="0"/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EE5E34" w:rsidRPr="00EE5E34">
              <w:rPr>
                <w:b/>
              </w:rPr>
              <w:t xml:space="preserve">dostawę doposażenia </w:t>
            </w:r>
            <w:r w:rsidR="006E0EC0" w:rsidRPr="00E253C6">
              <w:rPr>
                <w:b/>
                <w:bCs/>
                <w:szCs w:val="24"/>
              </w:rPr>
              <w:t xml:space="preserve">dla zawodu </w:t>
            </w:r>
            <w:r w:rsidR="00123BED" w:rsidRPr="00123BED">
              <w:rPr>
                <w:b/>
                <w:bCs/>
                <w:szCs w:val="24"/>
              </w:rPr>
              <w:t>Kierowca – Mechanik – Szkoła</w:t>
            </w:r>
            <w:r w:rsidR="00123BED">
              <w:rPr>
                <w:b/>
                <w:bCs/>
                <w:szCs w:val="24"/>
              </w:rPr>
              <w:t xml:space="preserve"> </w:t>
            </w:r>
            <w:r w:rsidR="00123BED" w:rsidRPr="00123BED">
              <w:rPr>
                <w:b/>
                <w:bCs/>
                <w:szCs w:val="24"/>
              </w:rPr>
              <w:t>Branżowa I stopnia</w:t>
            </w:r>
            <w:r w:rsidR="006E0EC0" w:rsidRPr="00E253C6">
              <w:rPr>
                <w:b/>
                <w:bCs/>
                <w:szCs w:val="24"/>
              </w:rPr>
              <w:t xml:space="preserve"> </w:t>
            </w:r>
            <w:r w:rsidR="006E0EC0" w:rsidRPr="006E6967">
              <w:rPr>
                <w:b/>
                <w:bCs/>
                <w:color w:val="000000" w:themeColor="text1"/>
                <w:szCs w:val="24"/>
              </w:rPr>
              <w:t>w ramach realizacji projektu pn.: "</w:t>
            </w:r>
            <w:r w:rsidR="006E0EC0">
              <w:rPr>
                <w:b/>
                <w:bCs/>
                <w:color w:val="000000" w:themeColor="text1"/>
                <w:szCs w:val="24"/>
              </w:rPr>
              <w:t>Absolwent ZS nr 2 w Wieluniu – nowe umiejętności w transformacji</w:t>
            </w:r>
            <w:r w:rsidR="006E0EC0" w:rsidRPr="006E6967">
              <w:rPr>
                <w:b/>
                <w:bCs/>
                <w:color w:val="000000" w:themeColor="text1"/>
                <w:szCs w:val="24"/>
              </w:rPr>
              <w:t>" współfinansowanego ze środków Funduszu</w:t>
            </w:r>
            <w:r w:rsidR="006E0EC0">
              <w:rPr>
                <w:b/>
                <w:bCs/>
                <w:color w:val="000000" w:themeColor="text1"/>
                <w:szCs w:val="24"/>
              </w:rPr>
              <w:t xml:space="preserve"> na rzecz Sprawiedliwej Transformacji w ramach Programu </w:t>
            </w:r>
            <w:r w:rsidR="006E0EC0" w:rsidRPr="003A1B48">
              <w:rPr>
                <w:b/>
                <w:bCs/>
                <w:color w:val="000000" w:themeColor="text1"/>
                <w:szCs w:val="24"/>
              </w:rPr>
              <w:t>Regionalnego Fundusze Europejskie dla Łódzkiego 2021-2027, nr umowy FELD.09.02-IZ.00-000</w:t>
            </w:r>
            <w:r w:rsidR="006E0EC0">
              <w:rPr>
                <w:b/>
                <w:bCs/>
                <w:color w:val="000000" w:themeColor="text1"/>
                <w:szCs w:val="24"/>
              </w:rPr>
              <w:t>4</w:t>
            </w:r>
            <w:r w:rsidR="006E0EC0" w:rsidRPr="003A1B48">
              <w:rPr>
                <w:b/>
                <w:bCs/>
                <w:color w:val="000000" w:themeColor="text1"/>
                <w:szCs w:val="24"/>
              </w:rPr>
              <w:t>/24-00.</w:t>
            </w:r>
          </w:p>
          <w:p w14:paraId="2BAF76C4" w14:textId="010341A8" w:rsidR="00D1727C" w:rsidRPr="00504E7B" w:rsidRDefault="00AC6806" w:rsidP="00AC6806">
            <w:pPr>
              <w:spacing w:after="0" w:line="240" w:lineRule="auto"/>
              <w:ind w:left="0" w:firstLine="0"/>
            </w:pPr>
            <w:r w:rsidRPr="00782033">
              <w:t xml:space="preserve">Nr/znak nadany sprawie przez Zamawiającego: </w:t>
            </w:r>
            <w:r w:rsidR="006E0EC0" w:rsidRPr="00782033">
              <w:t>ZSZ.261.14.2025/004</w:t>
            </w:r>
          </w:p>
        </w:tc>
      </w:tr>
      <w:tr w:rsidR="00AC6806" w:rsidRPr="00504E7B" w14:paraId="63F5C70C" w14:textId="77777777" w:rsidTr="00AC6806">
        <w:tc>
          <w:tcPr>
            <w:tcW w:w="9058" w:type="dxa"/>
          </w:tcPr>
          <w:p w14:paraId="1B27DBED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886C45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3526D043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D107CF2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6C962B40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065FF0A" w14:textId="58062033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EE5E34">
              <w:rPr>
                <w:b/>
              </w:rPr>
              <w:t>NIP: 8321033390, REGON: 8321033390</w:t>
            </w:r>
          </w:p>
        </w:tc>
      </w:tr>
      <w:tr w:rsidR="00D1727C" w:rsidRPr="00504E7B" w14:paraId="3AA9BC54" w14:textId="77777777" w:rsidTr="00AC6806">
        <w:tc>
          <w:tcPr>
            <w:tcW w:w="9058" w:type="dxa"/>
          </w:tcPr>
          <w:p w14:paraId="66E1FBD6" w14:textId="77777777" w:rsidR="00D1727C" w:rsidRPr="00504E7B" w:rsidRDefault="002937EA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Wykonawca wspólnie ubiegający się / podmiot udostępniający zasoby:</w:t>
            </w:r>
            <w:r w:rsidR="00222CA7" w:rsidRPr="00504E7B">
              <w:t>*</w:t>
            </w:r>
          </w:p>
          <w:p w14:paraId="06873F3A" w14:textId="69E2B5EC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[...............................………....……….....................................................................................</w:t>
            </w:r>
            <w:r w:rsidR="00931D6D" w:rsidRPr="00504E7B">
              <w:t>]</w:t>
            </w:r>
          </w:p>
          <w:p w14:paraId="0D913890" w14:textId="770F1FD7" w:rsidR="00D1727C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D1727C" w:rsidRPr="00504E7B">
              <w:t>................................................................................................................................................]</w:t>
            </w:r>
          </w:p>
          <w:p w14:paraId="1733B16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35295BA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0EAE58C9" w14:textId="7602DE2B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5190CA32" w14:textId="77777777" w:rsidR="00261428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59B0274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CAAA607" w14:textId="7777777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504E7B">
              <w:t>.</w:t>
            </w:r>
          </w:p>
        </w:tc>
      </w:tr>
      <w:tr w:rsidR="00D1727C" w:rsidRPr="00504E7B" w14:paraId="238F4735" w14:textId="77777777" w:rsidTr="00AC6806">
        <w:tc>
          <w:tcPr>
            <w:tcW w:w="9058" w:type="dxa"/>
          </w:tcPr>
          <w:p w14:paraId="55DF5B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Wykonawca </w:t>
            </w:r>
            <w:r w:rsidR="000D6213" w:rsidRPr="00504E7B">
              <w:t xml:space="preserve">składający oświadczenie </w:t>
            </w:r>
            <w:r w:rsidRPr="00504E7B">
              <w:t>w Postępowaniu uczestniczy jako:</w:t>
            </w:r>
          </w:p>
          <w:p w14:paraId="74D5A4F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samodzielnie ubiegający się o udzielenie zamówienia</w:t>
            </w:r>
          </w:p>
          <w:p w14:paraId="4325FE0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ubiegający się o udzielenie zamówienia wspólnie z innymi Wykonawcami</w:t>
            </w:r>
          </w:p>
        </w:tc>
      </w:tr>
      <w:tr w:rsidR="00992E65" w:rsidRPr="00504E7B" w14:paraId="2C23D21B" w14:textId="77777777" w:rsidTr="00AC6806">
        <w:tc>
          <w:tcPr>
            <w:tcW w:w="9058" w:type="dxa"/>
          </w:tcPr>
          <w:p w14:paraId="4AAB8EF9" w14:textId="77777777" w:rsidR="00992E65" w:rsidRPr="00504E7B" w:rsidRDefault="00992E65" w:rsidP="003D5B39">
            <w:pPr>
              <w:spacing w:after="0" w:line="240" w:lineRule="auto"/>
              <w:ind w:left="0" w:firstLine="0"/>
            </w:pPr>
            <w:r w:rsidRPr="00504E7B">
              <w:t>Czy Wykonawca jest mikro, małym lub średnim przedsiębiorstwem, zgodnie z definicjami zawartymi w zaleceniu Komisji 2003/361/WE (</w:t>
            </w:r>
            <w:proofErr w:type="spellStart"/>
            <w:r w:rsidRPr="00504E7B">
              <w:t>DzUUE</w:t>
            </w:r>
            <w:proofErr w:type="spellEnd"/>
            <w:r w:rsidRPr="00504E7B">
              <w:t xml:space="preserve"> L 124 z 20.5.2003, s.36)?</w:t>
            </w:r>
          </w:p>
          <w:p w14:paraId="3298D4AD" w14:textId="77777777" w:rsidR="00992E65" w:rsidRPr="00504E7B" w:rsidRDefault="00992E65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="0068651E" w:rsidRPr="0068651E">
              <w:rPr>
                <w:b/>
                <w:bCs/>
              </w:rPr>
              <w:t>MIKRO</w:t>
            </w:r>
            <w:r w:rsidRPr="00504E7B">
              <w:t xml:space="preserve">   [   ] </w:t>
            </w:r>
            <w:r w:rsidR="0068651E" w:rsidRPr="0068651E">
              <w:rPr>
                <w:b/>
                <w:bCs/>
              </w:rPr>
              <w:t>MAŁE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ŚREDNIE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ŻADNE Z POWY</w:t>
            </w:r>
            <w:r w:rsidR="0068651E">
              <w:rPr>
                <w:b/>
                <w:bCs/>
              </w:rPr>
              <w:t>Ż</w:t>
            </w:r>
            <w:r w:rsidR="0068651E" w:rsidRPr="0068651E">
              <w:rPr>
                <w:b/>
                <w:bCs/>
              </w:rPr>
              <w:t>SZYCH</w:t>
            </w:r>
          </w:p>
        </w:tc>
      </w:tr>
      <w:tr w:rsidR="00D1727C" w:rsidRPr="00504E7B" w14:paraId="391D943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54026C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137BFD3C" w14:textId="77777777" w:rsidTr="00AC6806">
        <w:tc>
          <w:tcPr>
            <w:tcW w:w="9058" w:type="dxa"/>
          </w:tcPr>
          <w:p w14:paraId="3ECCB51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bierze udział w Postępowaniu o udzielenie zamówienia wspólnie z innymi wykonawcami?</w:t>
            </w:r>
          </w:p>
          <w:p w14:paraId="4E4CE1EA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7683B9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proszę wskazać rolę Wykonawcy w grupie (np. lider) oraz </w:t>
            </w:r>
            <w:r w:rsidR="00BD1B99" w:rsidRPr="00504E7B">
              <w:t xml:space="preserve">podać </w:t>
            </w:r>
            <w:r w:rsidRPr="00504E7B">
              <w:t>nazwy pozostałych wykonawców wspólnie ubiegających się o udzielenie zamówienia.</w:t>
            </w:r>
          </w:p>
          <w:p w14:paraId="367722B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4380DFAE" w14:textId="77777777" w:rsidTr="00AC6806">
        <w:tc>
          <w:tcPr>
            <w:tcW w:w="9058" w:type="dxa"/>
          </w:tcPr>
          <w:p w14:paraId="16AE9B1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787B3AC7" w14:textId="77777777" w:rsidTr="00AC6806">
        <w:tc>
          <w:tcPr>
            <w:tcW w:w="9058" w:type="dxa"/>
          </w:tcPr>
          <w:p w14:paraId="4211E8A2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zamierza zlecić podwykonawcom, którzy nie udostępniają zasobów wykonanie jakiejkolwiek części zamówienia?</w:t>
            </w:r>
          </w:p>
          <w:p w14:paraId="4416613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299BAC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Jeżeli TAK, to proszę podać nazwy podwykonawców, o ile są już znani.</w:t>
            </w:r>
          </w:p>
          <w:p w14:paraId="54450FC7" w14:textId="3AC17BA4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2C58BA4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A8ADD4E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D1727C" w:rsidRPr="00504E7B" w14:paraId="27BC4082" w14:textId="77777777" w:rsidTr="00AC6806">
        <w:tc>
          <w:tcPr>
            <w:tcW w:w="9058" w:type="dxa"/>
          </w:tcPr>
          <w:p w14:paraId="62EFE1F4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D1727C" w:rsidRPr="00504E7B" w14:paraId="2D5882E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C038028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 xml:space="preserve">OŚWIADCZENIA DOTYCZĄCE PRZESŁANEK WYKLUCZENIA Z POSTĘPOWANIA </w:t>
            </w:r>
          </w:p>
        </w:tc>
      </w:tr>
      <w:tr w:rsidR="00D1727C" w:rsidRPr="00504E7B" w14:paraId="57BBBCFA" w14:textId="77777777" w:rsidTr="00AC6806">
        <w:tc>
          <w:tcPr>
            <w:tcW w:w="9058" w:type="dxa"/>
          </w:tcPr>
          <w:p w14:paraId="37A3BCC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lub 2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1F8EE43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47D68A8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a) udziału w zorganizowanej grupie przestępczej albo związku mającym na celu popełnienie przestępstwa lub przestępstwa skarbowego, o którym mowa w art. 258 Kodeksu karnego,</w:t>
            </w:r>
          </w:p>
          <w:p w14:paraId="0C8CD70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b) handlu ludźmi, o którym mowa w art. 189a Kodeksu karnego,</w:t>
            </w:r>
          </w:p>
          <w:p w14:paraId="1222D32F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c) o którym mowa w art. 228–230a, art. 250a Kodeksu karnego lub w art. 46 lub art. 48 ustawy z dnia 25 czerwca 2010 r. o sporcie,</w:t>
            </w:r>
          </w:p>
          <w:p w14:paraId="5D0C742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1D12A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e) o charakterze terrorystycznym, o którym mowa w art. 115 § 20 Kodeksu karnego, lub mające na celu popełnienie tego przestępstwa,</w:t>
            </w:r>
          </w:p>
          <w:p w14:paraId="105F0A4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</w:t>
            </w:r>
            <w:r w:rsidR="004B2B12">
              <w:t xml:space="preserve"> 2012</w:t>
            </w:r>
            <w:r w:rsidRPr="00504E7B">
              <w:t xml:space="preserve"> poz. 769</w:t>
            </w:r>
            <w:r w:rsidR="004B2B12">
              <w:t xml:space="preserve"> oraz 2020 poz. 2023</w:t>
            </w:r>
            <w:r w:rsidRPr="00504E7B">
              <w:t>),</w:t>
            </w:r>
          </w:p>
          <w:p w14:paraId="291976E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50F2FEC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15247B4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– lub za odpowiedni czyn zabroniony określony w przepisach prawa obcego?</w:t>
            </w:r>
          </w:p>
          <w:p w14:paraId="339AE12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42DE1073" w14:textId="77777777" w:rsidTr="00AC6806">
        <w:tc>
          <w:tcPr>
            <w:tcW w:w="9058" w:type="dxa"/>
          </w:tcPr>
          <w:p w14:paraId="584DA4A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3)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5B3633B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3DF294DE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1E45D89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przed upływem terminu składania ofert dokonał płatności należnych podatków, opłat lub składek na ubezpieczenie społeczne lub zdrowotne wraz z odsetkami lub grzywnami lub zawarł wiążące porozumienie w sprawie spłaty tych należności?</w:t>
            </w:r>
          </w:p>
          <w:p w14:paraId="7893382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3C35F245" w14:textId="77777777" w:rsidTr="00AC6806">
        <w:tc>
          <w:tcPr>
            <w:tcW w:w="9058" w:type="dxa"/>
          </w:tcPr>
          <w:p w14:paraId="5C29F55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4)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50B654E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prawomocnie orzeczono zakaz ubiegania się o zamówienia publiczne?</w:t>
            </w:r>
          </w:p>
          <w:p w14:paraId="7DE458F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lastRenderedPageBreak/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52E624E1" w14:textId="77777777" w:rsidTr="00AC6806">
        <w:tc>
          <w:tcPr>
            <w:tcW w:w="9058" w:type="dxa"/>
          </w:tcPr>
          <w:p w14:paraId="7C9C0253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 xml:space="preserve">Art. 108 ust. 1 pkt 5)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08123260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3D23490B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0DB5FF5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oraz inni wykonawcy, którzy złożyli w Postępowaniu odrębne oferty wykażą, że przygotowali te oferty niezależnie od siebie?</w:t>
            </w:r>
          </w:p>
          <w:p w14:paraId="1A1280DC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6E53C6E7" w14:textId="77777777" w:rsidTr="00AC6806">
        <w:tc>
          <w:tcPr>
            <w:tcW w:w="9058" w:type="dxa"/>
          </w:tcPr>
          <w:p w14:paraId="6221A4F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6)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FC2F17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Czy Wykonawca lub podmiot, który należy z wykonawcą do tej samej grupy kapitałowej w rozumieniu ustawy z dnia 16 lutego 2007 r. o ochronie konkurencji i </w:t>
            </w:r>
            <w:r w:rsidR="00FF5B25" w:rsidRPr="00504E7B">
              <w:t>konsumentów,</w:t>
            </w:r>
            <w:r w:rsidRPr="00504E7B">
              <w:t xml:space="preserve"> doradzał lub w inny sposób był zaangażowany w przygotowanie Postępowania?</w:t>
            </w:r>
          </w:p>
          <w:p w14:paraId="34B682F4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58CA95D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6EE44D9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780D7C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spowodowane tym zakłócenie konkurencji może być wyeliminowane w inny sposób niż przez wykluczenie Wykonawcy z udziału w postępowaniu o udzielenie zamówienia?</w:t>
            </w:r>
          </w:p>
          <w:p w14:paraId="34E2729D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FF5B25" w:rsidRPr="00504E7B" w14:paraId="4456E2E8" w14:textId="77777777" w:rsidTr="00AC6806">
        <w:tc>
          <w:tcPr>
            <w:tcW w:w="9058" w:type="dxa"/>
          </w:tcPr>
          <w:p w14:paraId="1F026BE7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3AF24A9F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7C257719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1EEFD873" w14:textId="77777777" w:rsidTr="00AC6806">
        <w:tc>
          <w:tcPr>
            <w:tcW w:w="9058" w:type="dxa"/>
          </w:tcPr>
          <w:p w14:paraId="544BBC9D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788FC72C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3ED8D1A7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</w:pPr>
            <w:r w:rsidRPr="00FF5B25">
              <w:lastRenderedPageBreak/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46C817A6" w14:textId="77777777" w:rsidTr="00AC6806">
        <w:tc>
          <w:tcPr>
            <w:tcW w:w="9058" w:type="dxa"/>
          </w:tcPr>
          <w:p w14:paraId="724F7304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6CFC45FB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25158CD2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51B9802E" w14:textId="77777777" w:rsidTr="00AC6806">
        <w:tc>
          <w:tcPr>
            <w:tcW w:w="9058" w:type="dxa"/>
          </w:tcPr>
          <w:p w14:paraId="0540207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082A0A9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FE4ED6A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Jeżeli TAK, to proszę opisać przedsięwzięte środki.</w:t>
            </w:r>
          </w:p>
          <w:p w14:paraId="1C74DBF1" w14:textId="2BB113F4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[……………………………………………………...</w:t>
            </w:r>
            <w:r>
              <w:t>..</w:t>
            </w:r>
            <w:r w:rsidRPr="00504E7B">
              <w:t>...........................................................]</w:t>
            </w:r>
          </w:p>
          <w:p w14:paraId="4A267D9F" w14:textId="43573528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</w:t>
            </w:r>
            <w:r>
              <w:t>.</w:t>
            </w:r>
            <w:r w:rsidRPr="00504E7B">
              <w:t>...............................................................]</w:t>
            </w:r>
          </w:p>
          <w:p w14:paraId="41AE2B22" w14:textId="0A57FAC8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[…………………………………………………….</w:t>
            </w:r>
            <w:r>
              <w:t>.</w:t>
            </w:r>
            <w:r w:rsidRPr="00504E7B">
              <w:t>..............................................................]</w:t>
            </w:r>
          </w:p>
        </w:tc>
      </w:tr>
      <w:tr w:rsidR="00FF5B25" w:rsidRPr="00504E7B" w14:paraId="00D7D42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7753D4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DOSTĘP DO BEZPŁATNYCH I OGÓLNODOSTĘPNYCH BAZ DANYCH</w:t>
            </w:r>
          </w:p>
        </w:tc>
      </w:tr>
      <w:tr w:rsidR="00FF5B25" w:rsidRPr="00504E7B" w14:paraId="45B34F21" w14:textId="77777777" w:rsidTr="00AC6806">
        <w:tc>
          <w:tcPr>
            <w:tcW w:w="9058" w:type="dxa"/>
          </w:tcPr>
          <w:p w14:paraId="72F33B87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</w:t>
            </w:r>
            <w:r>
              <w:t>–</w:t>
            </w:r>
            <w:r w:rsidRPr="00504E7B">
              <w:t xml:space="preserve"> Zamawiający nie będzie wzywać Wykonawcy do złożenia podmiotowych środków dowodowych, jeżeli będzie mógł je uzyskać samodzielnie.</w:t>
            </w:r>
          </w:p>
          <w:p w14:paraId="783F95F0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Proszę podać niezbędne informacje.</w:t>
            </w:r>
          </w:p>
          <w:p w14:paraId="3A681325" w14:textId="67C84FA2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</w:t>
            </w:r>
            <w:r>
              <w:t>…</w:t>
            </w:r>
            <w:r w:rsidRPr="00504E7B">
              <w:t>......................................]</w:t>
            </w:r>
          </w:p>
        </w:tc>
      </w:tr>
      <w:tr w:rsidR="00FF5B25" w:rsidRPr="00504E7B" w14:paraId="1F185141" w14:textId="77777777" w:rsidTr="00AC6806">
        <w:tc>
          <w:tcPr>
            <w:tcW w:w="9058" w:type="dxa"/>
          </w:tcPr>
          <w:p w14:paraId="0AEF72E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</w:p>
        </w:tc>
      </w:tr>
      <w:tr w:rsidR="00FF5B25" w:rsidRPr="00504E7B" w14:paraId="14468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02F1E0B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FF5B25" w:rsidRPr="00504E7B" w14:paraId="6ECC9826" w14:textId="77777777" w:rsidTr="00AC6806">
        <w:tc>
          <w:tcPr>
            <w:tcW w:w="9058" w:type="dxa"/>
          </w:tcPr>
          <w:p w14:paraId="707C621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FF5B25" w:rsidRPr="00504E7B" w14:paraId="25735646" w14:textId="77777777" w:rsidTr="00AC6806">
        <w:tc>
          <w:tcPr>
            <w:tcW w:w="9058" w:type="dxa"/>
            <w:shd w:val="clear" w:color="auto" w:fill="auto"/>
          </w:tcPr>
          <w:p w14:paraId="39F5CAD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FF5B25" w:rsidRPr="00504E7B" w14:paraId="20B6732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C18FCC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FF5B25" w:rsidRPr="00504E7B" w14:paraId="0DAF2F26" w14:textId="77777777" w:rsidTr="00AC6806">
        <w:tc>
          <w:tcPr>
            <w:tcW w:w="9058" w:type="dxa"/>
          </w:tcPr>
          <w:p w14:paraId="126D7F09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 </w:t>
            </w:r>
            <w:r w:rsidR="00625FA1">
              <w:t>lub skreślić.</w:t>
            </w:r>
          </w:p>
        </w:tc>
      </w:tr>
      <w:tr w:rsidR="00FF5B25" w:rsidRPr="009A253B" w14:paraId="52EEBDB6" w14:textId="77777777" w:rsidTr="00AC6806">
        <w:tc>
          <w:tcPr>
            <w:tcW w:w="9058" w:type="dxa"/>
          </w:tcPr>
          <w:p w14:paraId="14B08519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FF5B25" w:rsidRPr="00504E7B" w14:paraId="52E967AE" w14:textId="77777777" w:rsidTr="00AC6806">
        <w:tc>
          <w:tcPr>
            <w:tcW w:w="9058" w:type="dxa"/>
          </w:tcPr>
          <w:p w14:paraId="2BF0E0B6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5F3B5593" w14:textId="77777777" w:rsidR="00261428" w:rsidRPr="00504E7B" w:rsidRDefault="00261428" w:rsidP="003D5B39">
      <w:pPr>
        <w:spacing w:after="0" w:line="240" w:lineRule="auto"/>
        <w:ind w:left="0" w:firstLine="0"/>
        <w:jc w:val="left"/>
        <w:rPr>
          <w:sz w:val="22"/>
        </w:rPr>
      </w:pPr>
      <w:r w:rsidRPr="00504E7B">
        <w:rPr>
          <w:sz w:val="22"/>
        </w:rPr>
        <w:br w:type="page"/>
      </w:r>
    </w:p>
    <w:p w14:paraId="024EE0AB" w14:textId="77777777" w:rsidR="00187FB7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 xml:space="preserve">Załącznik nr </w:t>
      </w:r>
      <w:r w:rsidR="00E84985" w:rsidRPr="00504E7B">
        <w:rPr>
          <w:b/>
          <w:sz w:val="22"/>
        </w:rPr>
        <w:t>3</w:t>
      </w:r>
      <w:r w:rsidRPr="00504E7B">
        <w:rPr>
          <w:b/>
          <w:sz w:val="22"/>
        </w:rPr>
        <w:t xml:space="preserve"> do SWZ</w:t>
      </w:r>
    </w:p>
    <w:p w14:paraId="270DA1B1" w14:textId="77777777" w:rsidR="00187FB7" w:rsidRPr="00504E7B" w:rsidRDefault="00187FB7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187FB7" w:rsidRPr="00504E7B" w14:paraId="43425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100C52A" w14:textId="77777777" w:rsidR="00E92804" w:rsidRPr="00504E7B" w:rsidRDefault="00E92804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2598C024" w14:textId="77777777" w:rsidR="00A517A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KTÓRE ROBOTY BUDOWLANE, DOSTAWY LUB USŁUGI WYKONAJĄ POSZCZEGÓLNI WYKONAWCY</w:t>
            </w:r>
          </w:p>
          <w:p w14:paraId="700FDD6C" w14:textId="77777777" w:rsidR="00A517A9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składane na podstawie art. 1</w:t>
            </w:r>
            <w:r w:rsidR="009665F9" w:rsidRPr="00504E7B">
              <w:t>17</w:t>
            </w:r>
            <w:r w:rsidRPr="00504E7B">
              <w:t xml:space="preserve"> ust. </w:t>
            </w:r>
            <w:r w:rsidR="009665F9" w:rsidRPr="00504E7B">
              <w:t>4</w:t>
            </w:r>
            <w:r w:rsidRPr="00504E7B">
              <w:t xml:space="preserve">ustawy Prawo zamówień publicznych </w:t>
            </w:r>
          </w:p>
          <w:p w14:paraId="2BAE68DA" w14:textId="5F376472" w:rsidR="00187FB7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6318A36C" w14:textId="123615D9" w:rsidR="00187FB7" w:rsidRPr="00504E7B" w:rsidRDefault="00187FB7" w:rsidP="00123BED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EE5E34" w:rsidRPr="00EE5E34">
              <w:rPr>
                <w:b/>
                <w:bCs/>
              </w:rPr>
              <w:t>dostawę</w:t>
            </w:r>
            <w:r w:rsidR="00EE5E34">
              <w:t xml:space="preserve"> </w:t>
            </w:r>
            <w:r w:rsidR="00EE5E34" w:rsidRPr="00EE5E34">
              <w:rPr>
                <w:b/>
                <w:bCs/>
              </w:rPr>
              <w:t>doposażeni</w:t>
            </w:r>
            <w:r w:rsidR="00EE5E34">
              <w:rPr>
                <w:b/>
                <w:bCs/>
              </w:rPr>
              <w:t>a</w:t>
            </w:r>
            <w:r w:rsidR="00EE5E34" w:rsidRPr="00EE5E34">
              <w:rPr>
                <w:b/>
                <w:bCs/>
              </w:rPr>
              <w:t xml:space="preserve"> </w:t>
            </w:r>
            <w:r w:rsidR="006E0EC0" w:rsidRPr="00E253C6">
              <w:rPr>
                <w:b/>
                <w:bCs/>
                <w:szCs w:val="24"/>
              </w:rPr>
              <w:t xml:space="preserve">dla zawodu </w:t>
            </w:r>
            <w:r w:rsidR="00123BED" w:rsidRPr="00123BED">
              <w:rPr>
                <w:b/>
                <w:bCs/>
                <w:szCs w:val="24"/>
              </w:rPr>
              <w:t>Kierowca – Mechanik – Szkoła</w:t>
            </w:r>
            <w:r w:rsidR="00123BED">
              <w:rPr>
                <w:b/>
                <w:bCs/>
                <w:szCs w:val="24"/>
              </w:rPr>
              <w:t xml:space="preserve"> </w:t>
            </w:r>
            <w:r w:rsidR="00123BED" w:rsidRPr="00123BED">
              <w:rPr>
                <w:b/>
                <w:bCs/>
                <w:szCs w:val="24"/>
              </w:rPr>
              <w:t>Branżowa I stopnia</w:t>
            </w:r>
            <w:r w:rsidR="006E0EC0" w:rsidRPr="00E253C6">
              <w:rPr>
                <w:b/>
                <w:bCs/>
                <w:szCs w:val="24"/>
              </w:rPr>
              <w:t xml:space="preserve"> </w:t>
            </w:r>
            <w:r w:rsidR="006E0EC0" w:rsidRPr="006E6967">
              <w:rPr>
                <w:b/>
                <w:bCs/>
                <w:color w:val="000000" w:themeColor="text1"/>
                <w:szCs w:val="24"/>
              </w:rPr>
              <w:t>w ramach realizacji projektu pn.: "</w:t>
            </w:r>
            <w:r w:rsidR="006E0EC0">
              <w:rPr>
                <w:b/>
                <w:bCs/>
                <w:color w:val="000000" w:themeColor="text1"/>
                <w:szCs w:val="24"/>
              </w:rPr>
              <w:t>Absolwent ZS nr 2 w Wieluniu – nowe umiejętności w transformacji</w:t>
            </w:r>
            <w:r w:rsidR="006E0EC0" w:rsidRPr="006E6967">
              <w:rPr>
                <w:b/>
                <w:bCs/>
                <w:color w:val="000000" w:themeColor="text1"/>
                <w:szCs w:val="24"/>
              </w:rPr>
              <w:t>" współfinansowanego ze środków Funduszu</w:t>
            </w:r>
            <w:r w:rsidR="006E0EC0">
              <w:rPr>
                <w:b/>
                <w:bCs/>
                <w:color w:val="000000" w:themeColor="text1"/>
                <w:szCs w:val="24"/>
              </w:rPr>
              <w:t xml:space="preserve"> na rzecz Sprawiedliwej Transformacji w ramach Programu </w:t>
            </w:r>
            <w:r w:rsidR="006E0EC0" w:rsidRPr="003A1B48">
              <w:rPr>
                <w:b/>
                <w:bCs/>
                <w:color w:val="000000" w:themeColor="text1"/>
                <w:szCs w:val="24"/>
              </w:rPr>
              <w:t>Regionalnego Fundusze Europejskie dla Łódzkiego 2021-2027, nr umowy FELD.09.02-IZ.00-000</w:t>
            </w:r>
            <w:r w:rsidR="006E0EC0">
              <w:rPr>
                <w:b/>
                <w:bCs/>
                <w:color w:val="000000" w:themeColor="text1"/>
                <w:szCs w:val="24"/>
              </w:rPr>
              <w:t>4</w:t>
            </w:r>
            <w:r w:rsidR="006E0EC0" w:rsidRPr="003A1B48">
              <w:rPr>
                <w:b/>
                <w:bCs/>
                <w:color w:val="000000" w:themeColor="text1"/>
                <w:szCs w:val="24"/>
              </w:rPr>
              <w:t>/24-00.</w:t>
            </w:r>
            <w:r w:rsidR="00EE5E34" w:rsidRPr="00504E7B">
              <w:t xml:space="preserve">Nr/znak nadany sprawie przez </w:t>
            </w:r>
            <w:r w:rsidR="00EE5E34" w:rsidRPr="00782033">
              <w:t xml:space="preserve">Zamawiającego: </w:t>
            </w:r>
            <w:r w:rsidR="006E0EC0" w:rsidRPr="00782033">
              <w:t>ZSZ.261.14.2025/004</w:t>
            </w:r>
          </w:p>
        </w:tc>
      </w:tr>
      <w:tr w:rsidR="00AC6806" w:rsidRPr="00504E7B" w14:paraId="5CF53A35" w14:textId="77777777" w:rsidTr="00AC6806">
        <w:tc>
          <w:tcPr>
            <w:tcW w:w="9058" w:type="dxa"/>
          </w:tcPr>
          <w:p w14:paraId="62D70596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576CA44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7DE6FE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1B0E7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1AA073A6" w14:textId="77777777" w:rsidR="00EE5E34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AEDB995" w14:textId="18816ECA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187FB7" w:rsidRPr="00504E7B" w14:paraId="1AAEF060" w14:textId="77777777" w:rsidTr="00AC6806">
        <w:tc>
          <w:tcPr>
            <w:tcW w:w="9058" w:type="dxa"/>
          </w:tcPr>
          <w:p w14:paraId="46C6DC1E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</w:t>
            </w:r>
            <w:r w:rsidR="009665F9" w:rsidRPr="00504E7B">
              <w:rPr>
                <w:u w:val="single"/>
              </w:rPr>
              <w:t>y wspólnie ubiegający się o udzielenie zamówienia</w:t>
            </w:r>
            <w:r w:rsidRPr="00504E7B">
              <w:rPr>
                <w:u w:val="single"/>
              </w:rPr>
              <w:t>:</w:t>
            </w:r>
          </w:p>
          <w:p w14:paraId="55F75512" w14:textId="4DD412BE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............................………</w:t>
            </w:r>
            <w:r w:rsidR="00F1209A">
              <w:t>…</w:t>
            </w:r>
            <w:r w:rsidRPr="00504E7B">
              <w:t>.......…</w:t>
            </w:r>
            <w:r w:rsidR="00F1209A">
              <w:t>…</w:t>
            </w:r>
            <w:r w:rsidRPr="00504E7B">
              <w:t>...............................................................................</w:t>
            </w:r>
            <w:r w:rsidR="00931D6D" w:rsidRPr="00504E7B">
              <w:t>]</w:t>
            </w:r>
          </w:p>
          <w:p w14:paraId="0C877C24" w14:textId="12684DE0" w:rsidR="00187FB7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="00187FB7" w:rsidRPr="00504E7B">
              <w:t>..................................................................................................................</w:t>
            </w:r>
            <w:r w:rsidR="009A253B">
              <w:t>...........</w:t>
            </w:r>
            <w:r w:rsidR="00187FB7" w:rsidRPr="00504E7B">
              <w:t>...............]</w:t>
            </w:r>
          </w:p>
          <w:p w14:paraId="44B23A6F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</w:t>
            </w:r>
            <w:proofErr w:type="spellStart"/>
            <w:r w:rsidRPr="00504E7B">
              <w:rPr>
                <w:i/>
              </w:rPr>
              <w:t>C</w:t>
            </w:r>
            <w:r w:rsidR="00F1209A" w:rsidRPr="00504E7B">
              <w:rPr>
                <w:i/>
              </w:rPr>
              <w:t>e</w:t>
            </w:r>
            <w:r w:rsidRPr="00504E7B">
              <w:rPr>
                <w:i/>
              </w:rPr>
              <w:t>iDG</w:t>
            </w:r>
            <w:proofErr w:type="spellEnd"/>
            <w:r w:rsidRPr="00504E7B">
              <w:rPr>
                <w:i/>
              </w:rPr>
              <w:t>)</w:t>
            </w:r>
          </w:p>
          <w:p w14:paraId="04788780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1EF2DE71" w14:textId="4680395B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..........................................................................................</w:t>
            </w:r>
            <w:r w:rsidR="009A253B">
              <w:t>..........</w:t>
            </w:r>
            <w:r w:rsidRPr="00504E7B">
              <w:t>.......................</w:t>
            </w:r>
            <w:r w:rsidR="0098499C" w:rsidRPr="00504E7B">
              <w:t>.</w:t>
            </w:r>
            <w:r w:rsidRPr="00504E7B">
              <w:t>......]</w:t>
            </w:r>
          </w:p>
          <w:p w14:paraId="664C5D94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285D273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44486525" w14:textId="285FD9A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</w:t>
            </w:r>
            <w:r w:rsidR="00304004" w:rsidRPr="00504E7B">
              <w:rPr>
                <w:b/>
              </w:rPr>
              <w:t xml:space="preserve"> i mając świadomość, że w </w:t>
            </w:r>
            <w:r w:rsidR="00EE37BF" w:rsidRPr="00504E7B">
              <w:rPr>
                <w:b/>
              </w:rPr>
              <w:t xml:space="preserve">odniesieniu do warunków dotyczących wykształcenia, kwalifikacji zawodowych lub doświadczenia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 xml:space="preserve">ykonawcy wspólnie ubiegający się o udzielenie zamówienia mogą polegać na zdolnościach tych z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>ykonawców, którzy wykonają roboty budowlane lub usługi, do realizacji których te</w:t>
            </w:r>
            <w:r w:rsidR="00FC5E1A">
              <w:rPr>
                <w:b/>
              </w:rPr>
              <w:t xml:space="preserve"> </w:t>
            </w:r>
            <w:r w:rsidR="00EE37BF" w:rsidRPr="00504E7B">
              <w:rPr>
                <w:b/>
              </w:rPr>
              <w:t>zdolności są wymagane</w:t>
            </w:r>
            <w:r w:rsidR="00304004" w:rsidRPr="00504E7B">
              <w:rPr>
                <w:b/>
              </w:rPr>
              <w:t xml:space="preserve">, </w:t>
            </w:r>
            <w:r w:rsidR="00625FA1" w:rsidRPr="00504E7B">
              <w:rPr>
                <w:b/>
              </w:rPr>
              <w:t>oświadczamy,</w:t>
            </w:r>
            <w:r w:rsidRPr="00504E7B">
              <w:rPr>
                <w:b/>
              </w:rPr>
              <w:t xml:space="preserve"> że:</w:t>
            </w:r>
          </w:p>
        </w:tc>
      </w:tr>
      <w:tr w:rsidR="00187FB7" w:rsidRPr="00504E7B" w14:paraId="5ABE668D" w14:textId="77777777" w:rsidTr="00AC6806">
        <w:tc>
          <w:tcPr>
            <w:tcW w:w="9058" w:type="dxa"/>
          </w:tcPr>
          <w:p w14:paraId="18B63C9A" w14:textId="2DD7306E" w:rsidR="007E7877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223FAEB2" w14:textId="77777777" w:rsidR="007E7877" w:rsidRPr="00504E7B" w:rsidRDefault="007E7877" w:rsidP="007E7877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</w:t>
            </w:r>
            <w:proofErr w:type="spellStart"/>
            <w:r w:rsidRPr="00E70A3B">
              <w:t>CeiDG</w:t>
            </w:r>
            <w:proofErr w:type="spellEnd"/>
            <w:r w:rsidRPr="00E70A3B">
              <w:t>)</w:t>
            </w:r>
          </w:p>
          <w:p w14:paraId="001DB8D6" w14:textId="77777777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F4898E0" w14:textId="3165A0CD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6F1D8684" w14:textId="0CD2C0DD" w:rsidR="00187FB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6E0EC0" w:rsidRPr="00504E7B" w14:paraId="2BF69C8D" w14:textId="77777777" w:rsidTr="00AC6806">
        <w:tc>
          <w:tcPr>
            <w:tcW w:w="9058" w:type="dxa"/>
          </w:tcPr>
          <w:p w14:paraId="521FE08F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6E0EC0" w:rsidRPr="00504E7B" w14:paraId="78D260D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EE09574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6E0EC0" w:rsidRPr="00504E7B" w14:paraId="2E375F6A" w14:textId="77777777" w:rsidTr="00AC6806">
        <w:tc>
          <w:tcPr>
            <w:tcW w:w="9058" w:type="dxa"/>
          </w:tcPr>
          <w:p w14:paraId="39DB5422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6E0EC0" w:rsidRPr="00504E7B" w14:paraId="4193C796" w14:textId="77777777" w:rsidTr="00AC6806">
        <w:tc>
          <w:tcPr>
            <w:tcW w:w="9058" w:type="dxa"/>
            <w:shd w:val="clear" w:color="auto" w:fill="auto"/>
          </w:tcPr>
          <w:p w14:paraId="1D542ECA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6E0EC0" w:rsidRPr="00504E7B" w14:paraId="43C9C38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D5C94EA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6E0EC0" w:rsidRPr="00504E7B" w14:paraId="0A163414" w14:textId="77777777" w:rsidTr="00AC6806">
        <w:tc>
          <w:tcPr>
            <w:tcW w:w="9058" w:type="dxa"/>
          </w:tcPr>
          <w:p w14:paraId="2E5EE8D0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</w:t>
            </w:r>
            <w:r>
              <w:t xml:space="preserve"> lub skreślić</w:t>
            </w:r>
          </w:p>
        </w:tc>
      </w:tr>
      <w:tr w:rsidR="006E0EC0" w:rsidRPr="009A253B" w14:paraId="625D8EB3" w14:textId="77777777" w:rsidTr="00AC6806">
        <w:tc>
          <w:tcPr>
            <w:tcW w:w="9058" w:type="dxa"/>
          </w:tcPr>
          <w:p w14:paraId="10D8A5CE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6E0EC0" w:rsidRPr="00504E7B" w14:paraId="1DB19612" w14:textId="77777777" w:rsidTr="00AC6806">
        <w:tc>
          <w:tcPr>
            <w:tcW w:w="9058" w:type="dxa"/>
          </w:tcPr>
          <w:p w14:paraId="3A385214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lastRenderedPageBreak/>
              <w:t>Wymogi odnoszące się do formy niniejszego oświadczenia, w szczególności wymogi co do jego podpisania i złożenia, zostały szczegółowo opisane w SWZ.</w:t>
            </w:r>
          </w:p>
        </w:tc>
      </w:tr>
      <w:tr w:rsidR="006E0EC0" w:rsidRPr="00504E7B" w14:paraId="1001931A" w14:textId="77777777" w:rsidTr="00AC6806">
        <w:tc>
          <w:tcPr>
            <w:tcW w:w="9058" w:type="dxa"/>
          </w:tcPr>
          <w:p w14:paraId="40D6EAFC" w14:textId="77777777" w:rsidR="006E0EC0" w:rsidRPr="00504E7B" w:rsidRDefault="006E0EC0" w:rsidP="006E0EC0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2774FFD9" w14:textId="77777777" w:rsidR="001838E4" w:rsidRPr="00504E7B" w:rsidRDefault="001838E4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4E87F289" w14:textId="77777777" w:rsidR="001420C5" w:rsidRPr="00504E7B" w:rsidRDefault="001420C5" w:rsidP="003D5B39">
      <w:pPr>
        <w:spacing w:after="0" w:line="240" w:lineRule="auto"/>
        <w:ind w:left="0" w:firstLine="0"/>
        <w:jc w:val="center"/>
        <w:rPr>
          <w:i/>
          <w:sz w:val="22"/>
        </w:rPr>
      </w:pPr>
      <w:r w:rsidRPr="00504E7B">
        <w:rPr>
          <w:i/>
          <w:sz w:val="22"/>
        </w:rPr>
        <w:br w:type="page"/>
      </w:r>
    </w:p>
    <w:p w14:paraId="50704F48" w14:textId="77777777" w:rsidR="00AE0F72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9076CF">
        <w:rPr>
          <w:b/>
          <w:sz w:val="22"/>
        </w:rPr>
        <w:lastRenderedPageBreak/>
        <w:t xml:space="preserve">Załącznik nr </w:t>
      </w:r>
      <w:r w:rsidR="00494D02" w:rsidRPr="009076CF">
        <w:rPr>
          <w:b/>
          <w:sz w:val="22"/>
        </w:rPr>
        <w:t>4</w:t>
      </w:r>
      <w:r w:rsidRPr="009076CF">
        <w:rPr>
          <w:b/>
          <w:sz w:val="22"/>
        </w:rPr>
        <w:t xml:space="preserve"> do SWZ</w:t>
      </w:r>
    </w:p>
    <w:p w14:paraId="7F9E4B01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9665F9" w:rsidRPr="00504E7B" w14:paraId="32E74AC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6B05AFF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 WYKONAWCY</w:t>
            </w:r>
          </w:p>
          <w:p w14:paraId="669FEFBB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 PRZYNALEŻNOŚCI LUB BRAKU PRZYNALEŻNOŚCI DO TEJ SAMEJ GRUPY KAPITAŁOWEJ</w:t>
            </w:r>
          </w:p>
          <w:p w14:paraId="20BCC5F5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 </w:t>
            </w:r>
            <w:r w:rsidR="00A16FDD" w:rsidRPr="00504E7B">
              <w:t xml:space="preserve">274 </w:t>
            </w:r>
            <w:r w:rsidRPr="00504E7B">
              <w:t xml:space="preserve">ust. 1 ustawy Prawo zamówień publicznych </w:t>
            </w:r>
          </w:p>
          <w:p w14:paraId="0503067F" w14:textId="6B1560C6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77CFAABE" w14:textId="3BCE1A39" w:rsidR="005F770E" w:rsidRPr="001002F3" w:rsidRDefault="009665F9" w:rsidP="00123BED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5F770E" w:rsidRPr="00EE5E34">
              <w:rPr>
                <w:b/>
                <w:bCs/>
              </w:rPr>
              <w:t>dostawę</w:t>
            </w:r>
            <w:r w:rsidR="005F770E">
              <w:t xml:space="preserve"> </w:t>
            </w:r>
            <w:r w:rsidR="005F770E" w:rsidRPr="00EE5E34">
              <w:rPr>
                <w:b/>
                <w:bCs/>
              </w:rPr>
              <w:t>doposażeni</w:t>
            </w:r>
            <w:r w:rsidR="005F770E">
              <w:rPr>
                <w:b/>
                <w:bCs/>
              </w:rPr>
              <w:t>a</w:t>
            </w:r>
            <w:r w:rsidR="005F770E" w:rsidRPr="00EE5E34">
              <w:rPr>
                <w:b/>
                <w:bCs/>
              </w:rPr>
              <w:t xml:space="preserve"> </w:t>
            </w:r>
            <w:r w:rsidR="006E0EC0" w:rsidRPr="00E253C6">
              <w:rPr>
                <w:b/>
                <w:bCs/>
                <w:szCs w:val="24"/>
              </w:rPr>
              <w:t xml:space="preserve">dla zawodu </w:t>
            </w:r>
            <w:r w:rsidR="00123BED" w:rsidRPr="00123BED">
              <w:rPr>
                <w:b/>
                <w:bCs/>
                <w:szCs w:val="24"/>
              </w:rPr>
              <w:t>Kierowca – Mechanik – Szkoła</w:t>
            </w:r>
            <w:r w:rsidR="00123BED">
              <w:rPr>
                <w:b/>
                <w:bCs/>
                <w:szCs w:val="24"/>
              </w:rPr>
              <w:t xml:space="preserve"> </w:t>
            </w:r>
            <w:r w:rsidR="00123BED" w:rsidRPr="00123BED">
              <w:rPr>
                <w:b/>
                <w:bCs/>
                <w:szCs w:val="24"/>
              </w:rPr>
              <w:t>Branżowa I stopnia</w:t>
            </w:r>
            <w:r w:rsidR="006E0EC0" w:rsidRPr="00E253C6">
              <w:rPr>
                <w:b/>
                <w:bCs/>
                <w:szCs w:val="24"/>
              </w:rPr>
              <w:t xml:space="preserve"> </w:t>
            </w:r>
            <w:r w:rsidR="006E0EC0" w:rsidRPr="006E6967">
              <w:rPr>
                <w:b/>
                <w:bCs/>
                <w:color w:val="000000" w:themeColor="text1"/>
                <w:szCs w:val="24"/>
              </w:rPr>
              <w:t>w ramach realizacji projektu pn.: "</w:t>
            </w:r>
            <w:r w:rsidR="006E0EC0">
              <w:rPr>
                <w:b/>
                <w:bCs/>
                <w:color w:val="000000" w:themeColor="text1"/>
                <w:szCs w:val="24"/>
              </w:rPr>
              <w:t>Absolwent ZS nr 2 w Wieluniu – nowe umiejętności w transformacji</w:t>
            </w:r>
            <w:r w:rsidR="006E0EC0" w:rsidRPr="006E6967">
              <w:rPr>
                <w:b/>
                <w:bCs/>
                <w:color w:val="000000" w:themeColor="text1"/>
                <w:szCs w:val="24"/>
              </w:rPr>
              <w:t>" współfinansowanego ze środków Funduszu</w:t>
            </w:r>
            <w:r w:rsidR="006E0EC0">
              <w:rPr>
                <w:b/>
                <w:bCs/>
                <w:color w:val="000000" w:themeColor="text1"/>
                <w:szCs w:val="24"/>
              </w:rPr>
              <w:t xml:space="preserve"> na rzecz Sprawiedliwej Transformacji w ramach Programu </w:t>
            </w:r>
            <w:r w:rsidR="006E0EC0" w:rsidRPr="003A1B48">
              <w:rPr>
                <w:b/>
                <w:bCs/>
                <w:color w:val="000000" w:themeColor="text1"/>
                <w:szCs w:val="24"/>
              </w:rPr>
              <w:t>Regionalnego Fundusze Europejskie dla Łódzkiego 2021-2027, nr umowy FELD.09.02-IZ.00-000</w:t>
            </w:r>
            <w:r w:rsidR="006E0EC0">
              <w:rPr>
                <w:b/>
                <w:bCs/>
                <w:color w:val="000000" w:themeColor="text1"/>
                <w:szCs w:val="24"/>
              </w:rPr>
              <w:t>4</w:t>
            </w:r>
            <w:r w:rsidR="006E0EC0" w:rsidRPr="003A1B48">
              <w:rPr>
                <w:b/>
                <w:bCs/>
                <w:color w:val="000000" w:themeColor="text1"/>
                <w:szCs w:val="24"/>
              </w:rPr>
              <w:t>/24-00.</w:t>
            </w:r>
          </w:p>
          <w:p w14:paraId="53099D60" w14:textId="5CFBA445" w:rsidR="009665F9" w:rsidRPr="00504E7B" w:rsidRDefault="005F770E" w:rsidP="005F770E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</w:t>
            </w:r>
            <w:r w:rsidRPr="00782033">
              <w:t xml:space="preserve">Zamawiającego: </w:t>
            </w:r>
            <w:r w:rsidR="006E0EC0" w:rsidRPr="00782033">
              <w:t>ZSZ.261.14.2025/004</w:t>
            </w:r>
          </w:p>
        </w:tc>
      </w:tr>
      <w:tr w:rsidR="00AC6806" w:rsidRPr="00504E7B" w14:paraId="3C392B96" w14:textId="77777777" w:rsidTr="00AC6806">
        <w:tc>
          <w:tcPr>
            <w:tcW w:w="9058" w:type="dxa"/>
          </w:tcPr>
          <w:p w14:paraId="6E2DC65B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D65FDF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1CCC9A11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03F2D8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42C28C74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577EF2E5" w14:textId="3C931415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9665F9" w:rsidRPr="00504E7B" w14:paraId="63C4DF4E" w14:textId="77777777" w:rsidTr="00AC6806">
        <w:tc>
          <w:tcPr>
            <w:tcW w:w="9058" w:type="dxa"/>
          </w:tcPr>
          <w:p w14:paraId="7849DEA6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Wykonawca:</w:t>
            </w:r>
          </w:p>
          <w:p w14:paraId="44EF793F" w14:textId="03DD2625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[...............................…....……….............................................................................................</w:t>
            </w:r>
            <w:r w:rsidR="004125BF" w:rsidRPr="00504E7B">
              <w:t>]</w:t>
            </w:r>
          </w:p>
          <w:p w14:paraId="320B31F1" w14:textId="53A8621E" w:rsidR="009665F9" w:rsidRPr="00504E7B" w:rsidRDefault="004125BF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9665F9" w:rsidRPr="00504E7B">
              <w:t>.....................................................................................................................................</w:t>
            </w:r>
            <w:r w:rsidRPr="00504E7B">
              <w:t>.</w:t>
            </w:r>
            <w:r w:rsidR="009665F9" w:rsidRPr="00504E7B">
              <w:t>..........]</w:t>
            </w:r>
          </w:p>
          <w:p w14:paraId="7287AC09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59DFCC0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79A324FF" w14:textId="402A1E34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02CF3F87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9665F9" w:rsidRPr="00504E7B" w14:paraId="27E37230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2B79533" w14:textId="0A1BED84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Postępowaniu,</w:t>
            </w:r>
            <w:r w:rsidR="00FC5E1A">
              <w:rPr>
                <w:b/>
              </w:rPr>
              <w:t xml:space="preserve"> </w:t>
            </w:r>
            <w:r w:rsidRPr="00504E7B">
              <w:rPr>
                <w:b/>
              </w:rPr>
              <w:t xml:space="preserve">po zapoznaniu się z informacjami zamieszczonymi przez Zamawiającego na stronie internetowej, zgodnie z art. 222 ust. 5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  <w:r w:rsidRPr="00504E7B">
              <w:rPr>
                <w:b/>
              </w:rPr>
              <w:t xml:space="preserve">, </w:t>
            </w:r>
            <w:r w:rsidR="009076CF" w:rsidRPr="00504E7B">
              <w:rPr>
                <w:b/>
              </w:rPr>
              <w:t>oświadczam,</w:t>
            </w:r>
            <w:r w:rsidRPr="00504E7B">
              <w:rPr>
                <w:b/>
              </w:rPr>
              <w:t xml:space="preserve"> że:</w:t>
            </w:r>
          </w:p>
        </w:tc>
      </w:tr>
      <w:tr w:rsidR="00174E65" w:rsidRPr="00504E7B" w14:paraId="317BA79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BA058CD" w14:textId="52770989" w:rsidR="00174E65" w:rsidRPr="006E0EC0" w:rsidRDefault="00174E65" w:rsidP="006E0EC0">
            <w:pPr>
              <w:spacing w:after="0" w:line="240" w:lineRule="auto"/>
              <w:ind w:left="25" w:firstLine="0"/>
              <w:rPr>
                <w:b/>
                <w:bCs/>
                <w:color w:val="000000" w:themeColor="text1"/>
                <w:sz w:val="22"/>
              </w:rPr>
            </w:pPr>
            <w:bookmarkStart w:id="6" w:name="_Hlk179737125"/>
          </w:p>
        </w:tc>
      </w:tr>
      <w:tr w:rsidR="009665F9" w:rsidRPr="00504E7B" w14:paraId="142CF0F0" w14:textId="77777777" w:rsidTr="00AC6806">
        <w:tc>
          <w:tcPr>
            <w:tcW w:w="9058" w:type="dxa"/>
          </w:tcPr>
          <w:p w14:paraId="6FD9DE2A" w14:textId="6C738FC8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 w:rsidR="00FC5E1A">
              <w:rPr>
                <w:b/>
              </w:rPr>
              <w:t xml:space="preserve"> </w:t>
            </w:r>
            <w:r w:rsidR="004125BF" w:rsidRPr="00504E7B">
              <w:t>w rozumieniu ustawy z dnia 16 lutego 2007 r. o ochronie konkurencji i konsumentów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 xml:space="preserve">. Dz. U. z 2024 r. poz. 594 z </w:t>
            </w:r>
            <w:proofErr w:type="spellStart"/>
            <w:r w:rsidR="00A56332" w:rsidRPr="00A56332">
              <w:t>późn</w:t>
            </w:r>
            <w:proofErr w:type="spellEnd"/>
            <w:r w:rsidR="00A56332" w:rsidRPr="00A56332">
              <w:t>. zm.</w:t>
            </w:r>
            <w:r w:rsidR="004125BF" w:rsidRPr="00504E7B">
              <w:t>)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 w:rsidR="00FC5E1A">
              <w:t xml:space="preserve"> </w:t>
            </w:r>
            <w:r w:rsidRPr="00504E7B">
              <w:t xml:space="preserve">żadnym z </w:t>
            </w:r>
            <w:r w:rsidR="00216FF4" w:rsidRPr="00504E7B">
              <w:t>w</w:t>
            </w:r>
            <w:r w:rsidRPr="00504E7B">
              <w:t>ykonawców, którzy w wyznaczonym terminie złożyli odrębne oferty w niniejszym Postępowaniu.</w:t>
            </w:r>
          </w:p>
        </w:tc>
      </w:tr>
      <w:tr w:rsidR="009665F9" w:rsidRPr="00504E7B" w14:paraId="25B252E7" w14:textId="77777777" w:rsidTr="00AC6806">
        <w:tc>
          <w:tcPr>
            <w:tcW w:w="9058" w:type="dxa"/>
          </w:tcPr>
          <w:p w14:paraId="1B23EE7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="004125BF" w:rsidRPr="00504E7B">
              <w:t xml:space="preserve"> w rozumieniu powyższych przepisów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4C7F5B4A" w14:textId="64EFCE82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4CDDF17C" w14:textId="5893D59D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79860673" w14:textId="5AB1A99A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9665F9" w:rsidRPr="00504E7B" w14:paraId="78919E6E" w14:textId="77777777" w:rsidTr="00AC6806">
        <w:tc>
          <w:tcPr>
            <w:tcW w:w="9058" w:type="dxa"/>
          </w:tcPr>
          <w:p w14:paraId="45233BC3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73B88B7E" w14:textId="3BB5A170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09CC50F2" w14:textId="41FF2944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7E4A043D" w14:textId="74DEFEE6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9665F9" w:rsidRPr="00504E7B" w14:paraId="604C581C" w14:textId="77777777" w:rsidTr="00AC6806">
        <w:tc>
          <w:tcPr>
            <w:tcW w:w="9058" w:type="dxa"/>
          </w:tcPr>
          <w:p w14:paraId="0577CEFC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bookmarkEnd w:id="6"/>
      <w:tr w:rsidR="006E0EC0" w:rsidRPr="00504E7B" w14:paraId="5E402A26" w14:textId="77777777" w:rsidTr="00AC6806">
        <w:tc>
          <w:tcPr>
            <w:tcW w:w="9058" w:type="dxa"/>
          </w:tcPr>
          <w:p w14:paraId="2461FD53" w14:textId="129DAE83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tr w:rsidR="006E0EC0" w:rsidRPr="00504E7B" w14:paraId="0A4DE59C" w14:textId="77777777" w:rsidTr="004854FE">
        <w:tc>
          <w:tcPr>
            <w:tcW w:w="9058" w:type="dxa"/>
          </w:tcPr>
          <w:p w14:paraId="17614983" w14:textId="60597073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6E0EC0" w:rsidRPr="00504E7B" w14:paraId="44FE0462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96E3BEE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6E0EC0" w:rsidRPr="00504E7B" w14:paraId="3C01BC67" w14:textId="77777777" w:rsidTr="00AC6806">
        <w:tc>
          <w:tcPr>
            <w:tcW w:w="9058" w:type="dxa"/>
          </w:tcPr>
          <w:p w14:paraId="5FFB0528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6E0EC0" w:rsidRPr="00504E7B" w14:paraId="4FEBBBB1" w14:textId="77777777" w:rsidTr="00AC6806">
        <w:tc>
          <w:tcPr>
            <w:tcW w:w="9058" w:type="dxa"/>
            <w:shd w:val="clear" w:color="auto" w:fill="auto"/>
          </w:tcPr>
          <w:p w14:paraId="29A59256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6E0EC0" w:rsidRPr="00504E7B" w14:paraId="1FCA7DF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18C55F6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6E0EC0" w:rsidRPr="00BB3C7C" w14:paraId="328B69C2" w14:textId="77777777" w:rsidTr="00AC6806">
        <w:tc>
          <w:tcPr>
            <w:tcW w:w="9058" w:type="dxa"/>
          </w:tcPr>
          <w:p w14:paraId="364FE831" w14:textId="77777777" w:rsidR="006E0EC0" w:rsidRPr="00BB3C7C" w:rsidRDefault="006E0EC0" w:rsidP="006E0EC0">
            <w:pPr>
              <w:spacing w:after="0" w:line="240" w:lineRule="auto"/>
              <w:ind w:left="0" w:firstLine="0"/>
            </w:pPr>
            <w:r w:rsidRPr="00BB3C7C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  <w:r>
              <w:t>lub skreślić.</w:t>
            </w:r>
          </w:p>
        </w:tc>
      </w:tr>
      <w:tr w:rsidR="006E0EC0" w:rsidRPr="00504E7B" w14:paraId="213171D2" w14:textId="77777777" w:rsidTr="00AC6806">
        <w:tc>
          <w:tcPr>
            <w:tcW w:w="9058" w:type="dxa"/>
          </w:tcPr>
          <w:p w14:paraId="2964F5AB" w14:textId="77777777" w:rsidR="006E0EC0" w:rsidRPr="00BB3C7C" w:rsidRDefault="006E0EC0" w:rsidP="006E0EC0">
            <w:pPr>
              <w:spacing w:after="0" w:line="240" w:lineRule="auto"/>
              <w:ind w:left="0" w:firstLine="0"/>
            </w:pPr>
            <w:r w:rsidRPr="00BB3C7C">
              <w:t>Wymogi odnoszące się do formy niniejszego oświadczenia, w szczególności wymogi co do jego podpisania i złożenia, zostały szczegółowo opisane w SWZ.</w:t>
            </w:r>
          </w:p>
        </w:tc>
      </w:tr>
      <w:tr w:rsidR="006E0EC0" w:rsidRPr="00504E7B" w14:paraId="6B713F5C" w14:textId="77777777" w:rsidTr="00AC6806">
        <w:tc>
          <w:tcPr>
            <w:tcW w:w="9058" w:type="dxa"/>
          </w:tcPr>
          <w:p w14:paraId="00E850D2" w14:textId="77777777" w:rsidR="006E0EC0" w:rsidRPr="00504E7B" w:rsidRDefault="006E0EC0" w:rsidP="006E0EC0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729899AA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634C140E" w14:textId="77777777" w:rsidR="00641C3C" w:rsidRPr="00504E7B" w:rsidRDefault="00641C3C" w:rsidP="009076CF">
      <w:pPr>
        <w:spacing w:after="0" w:line="240" w:lineRule="auto"/>
        <w:ind w:left="0" w:firstLine="0"/>
        <w:jc w:val="right"/>
        <w:rPr>
          <w:rFonts w:eastAsia="Calibri"/>
          <w:b/>
          <w:color w:val="auto"/>
          <w:sz w:val="22"/>
          <w:lang w:eastAsia="en-US"/>
        </w:rPr>
      </w:pPr>
      <w:r w:rsidRPr="00504E7B">
        <w:rPr>
          <w:sz w:val="22"/>
          <w:u w:val="single"/>
        </w:rPr>
        <w:br w:type="page"/>
      </w:r>
      <w:r w:rsidRPr="00504E7B">
        <w:rPr>
          <w:rFonts w:eastAsia="Calibri"/>
          <w:b/>
          <w:color w:val="auto"/>
          <w:sz w:val="22"/>
          <w:lang w:eastAsia="en-US"/>
        </w:rPr>
        <w:lastRenderedPageBreak/>
        <w:t xml:space="preserve">Załącznik nr </w:t>
      </w:r>
      <w:r w:rsidR="009076CF">
        <w:rPr>
          <w:rFonts w:eastAsia="Calibri"/>
          <w:b/>
          <w:color w:val="auto"/>
          <w:sz w:val="22"/>
          <w:lang w:eastAsia="en-US"/>
        </w:rPr>
        <w:t>5</w:t>
      </w:r>
      <w:r w:rsidRPr="00504E7B">
        <w:rPr>
          <w:rFonts w:eastAsia="Calibri"/>
          <w:b/>
          <w:color w:val="auto"/>
          <w:sz w:val="22"/>
          <w:lang w:eastAsia="en-US"/>
        </w:rPr>
        <w:t xml:space="preserve"> do SWZ</w:t>
      </w:r>
    </w:p>
    <w:p w14:paraId="78AA3C51" w14:textId="77777777" w:rsidR="00641C3C" w:rsidRPr="00504E7B" w:rsidRDefault="00641C3C" w:rsidP="003D5B39">
      <w:pPr>
        <w:spacing w:after="0" w:line="240" w:lineRule="auto"/>
        <w:ind w:left="0" w:firstLine="0"/>
        <w:jc w:val="right"/>
        <w:rPr>
          <w:rFonts w:eastAsia="Calibri"/>
          <w:color w:val="auto"/>
          <w:sz w:val="22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DD56404" w14:textId="77777777" w:rsidTr="00BB3C7C">
        <w:tc>
          <w:tcPr>
            <w:tcW w:w="10373" w:type="dxa"/>
            <w:shd w:val="clear" w:color="auto" w:fill="F2F2F2"/>
          </w:tcPr>
          <w:p w14:paraId="35D8EA76" w14:textId="77777777" w:rsidR="00641C3C" w:rsidRPr="00504E7B" w:rsidRDefault="00216FF4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</w:t>
            </w:r>
          </w:p>
          <w:p w14:paraId="5DA76E3B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 AKTUALNOŚCI INFORMACJI ZAWARTYCH W OŚWIADCZENIU O NIEPODLEGANIU WYKLUCZENIU I SPEŁNIANIU WARUNKÓW UDZIAŁU W POSTĘPOWANIU</w:t>
            </w:r>
          </w:p>
          <w:p w14:paraId="7B3CC491" w14:textId="77777777" w:rsidR="0086425D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składane na podstawie art. 274 ust. 1 ustawy Prawo zamówień publicznych</w:t>
            </w:r>
          </w:p>
          <w:p w14:paraId="654DE788" w14:textId="2E2E7355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rPr>
                <w:rFonts w:eastAsia="Calibri"/>
                <w:color w:val="auto"/>
              </w:rPr>
              <w:t>)</w:t>
            </w:r>
          </w:p>
          <w:p w14:paraId="7CD31F05" w14:textId="395221EE" w:rsidR="005F770E" w:rsidRPr="001002F3" w:rsidRDefault="00641C3C" w:rsidP="006F1197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rPr>
                <w:rFonts w:eastAsia="Calibri"/>
                <w:color w:val="auto"/>
              </w:rPr>
              <w:t xml:space="preserve">w postępowaniu prowadzonym w </w:t>
            </w:r>
            <w:r w:rsidRPr="00504E7B">
              <w:rPr>
                <w:rFonts w:eastAsia="Calibri"/>
                <w:b/>
                <w:color w:val="auto"/>
              </w:rPr>
              <w:t>trybie podstawowym</w:t>
            </w:r>
            <w:r w:rsidRPr="00504E7B">
              <w:rPr>
                <w:rFonts w:eastAsia="Calibri"/>
                <w:color w:val="auto"/>
              </w:rPr>
              <w:t xml:space="preserve"> bez negocjacji, o którym mowa w art. 275 pkt 1 ustawy </w:t>
            </w:r>
            <w:proofErr w:type="spellStart"/>
            <w:r w:rsidRPr="00504E7B">
              <w:rPr>
                <w:rFonts w:eastAsia="Calibri"/>
                <w:color w:val="auto"/>
              </w:rPr>
              <w:t>Pzp</w:t>
            </w:r>
            <w:proofErr w:type="spellEnd"/>
            <w:r w:rsidRPr="00504E7B">
              <w:rPr>
                <w:rFonts w:eastAsia="Calibri"/>
                <w:color w:val="auto"/>
              </w:rPr>
              <w:t xml:space="preserve">, na </w:t>
            </w:r>
            <w:r w:rsidR="005F770E" w:rsidRPr="00EE5E34">
              <w:rPr>
                <w:b/>
                <w:bCs/>
              </w:rPr>
              <w:t>dostawę</w:t>
            </w:r>
            <w:r w:rsidR="005F770E">
              <w:t xml:space="preserve"> </w:t>
            </w:r>
            <w:r w:rsidR="005F770E" w:rsidRPr="00EE5E34">
              <w:rPr>
                <w:b/>
                <w:bCs/>
              </w:rPr>
              <w:t>doposażeni</w:t>
            </w:r>
            <w:r w:rsidR="005F770E">
              <w:rPr>
                <w:b/>
                <w:bCs/>
              </w:rPr>
              <w:t>a</w:t>
            </w:r>
            <w:r w:rsidR="005F770E" w:rsidRPr="00EE5E34">
              <w:rPr>
                <w:b/>
                <w:bCs/>
              </w:rPr>
              <w:t xml:space="preserve"> </w:t>
            </w:r>
            <w:r w:rsidR="006E0EC0" w:rsidRPr="00E253C6">
              <w:rPr>
                <w:b/>
                <w:bCs/>
                <w:szCs w:val="24"/>
                <w:lang w:eastAsia="pl-PL"/>
              </w:rPr>
              <w:t xml:space="preserve">dla zawodu </w:t>
            </w:r>
            <w:r w:rsidR="006F1197" w:rsidRPr="006F1197">
              <w:rPr>
                <w:b/>
                <w:bCs/>
                <w:szCs w:val="24"/>
                <w:lang w:eastAsia="pl-PL"/>
              </w:rPr>
              <w:t>Kierowca – Mechanik – Szkoła</w:t>
            </w:r>
            <w:r w:rsidR="006F1197">
              <w:rPr>
                <w:b/>
                <w:bCs/>
                <w:szCs w:val="24"/>
                <w:lang w:eastAsia="pl-PL"/>
              </w:rPr>
              <w:t xml:space="preserve"> </w:t>
            </w:r>
            <w:r w:rsidR="006F1197" w:rsidRPr="006F1197">
              <w:rPr>
                <w:b/>
                <w:bCs/>
                <w:szCs w:val="24"/>
                <w:lang w:eastAsia="pl-PL"/>
              </w:rPr>
              <w:t>Branżowa I stopnia</w:t>
            </w:r>
            <w:r w:rsidR="006E0EC0" w:rsidRPr="00E253C6">
              <w:rPr>
                <w:b/>
                <w:bCs/>
                <w:szCs w:val="24"/>
                <w:lang w:eastAsia="pl-PL"/>
              </w:rPr>
              <w:t xml:space="preserve"> </w:t>
            </w:r>
            <w:r w:rsidR="006E0EC0" w:rsidRPr="006E6967">
              <w:rPr>
                <w:b/>
                <w:bCs/>
                <w:color w:val="000000" w:themeColor="text1"/>
                <w:szCs w:val="24"/>
                <w:lang w:eastAsia="pl-PL"/>
              </w:rPr>
              <w:t>w ramach realizacji projektu pn.: "</w:t>
            </w:r>
            <w:r w:rsidR="006E0EC0">
              <w:rPr>
                <w:b/>
                <w:bCs/>
                <w:color w:val="000000" w:themeColor="text1"/>
                <w:szCs w:val="24"/>
                <w:lang w:eastAsia="pl-PL"/>
              </w:rPr>
              <w:t>Absolwent ZS nr 2 w Wieluniu – nowe umiejętności w transformacji</w:t>
            </w:r>
            <w:r w:rsidR="006E0EC0" w:rsidRPr="006E6967">
              <w:rPr>
                <w:b/>
                <w:bCs/>
                <w:color w:val="000000" w:themeColor="text1"/>
                <w:szCs w:val="24"/>
                <w:lang w:eastAsia="pl-PL"/>
              </w:rPr>
              <w:t>" współfinansowanego ze środków Funduszu</w:t>
            </w:r>
            <w:r w:rsidR="006E0EC0">
              <w:rPr>
                <w:b/>
                <w:bCs/>
                <w:color w:val="000000" w:themeColor="text1"/>
                <w:szCs w:val="24"/>
                <w:lang w:eastAsia="pl-PL"/>
              </w:rPr>
              <w:t xml:space="preserve"> na rzecz Sprawiedliwej Transformacji w ramach Programu </w:t>
            </w:r>
            <w:r w:rsidR="006E0EC0" w:rsidRPr="003A1B48">
              <w:rPr>
                <w:b/>
                <w:bCs/>
                <w:color w:val="000000" w:themeColor="text1"/>
                <w:szCs w:val="24"/>
                <w:lang w:eastAsia="pl-PL"/>
              </w:rPr>
              <w:t>Regionalnego Fundusze Europejskie dla Łódzkiego 2021-2027, nr umowy FELD.09.02-IZ.00-000</w:t>
            </w:r>
            <w:r w:rsidR="006E0EC0">
              <w:rPr>
                <w:b/>
                <w:bCs/>
                <w:color w:val="000000" w:themeColor="text1"/>
                <w:szCs w:val="24"/>
                <w:lang w:eastAsia="pl-PL"/>
              </w:rPr>
              <w:t>4</w:t>
            </w:r>
            <w:r w:rsidR="006E0EC0" w:rsidRPr="003A1B48">
              <w:rPr>
                <w:b/>
                <w:bCs/>
                <w:color w:val="000000" w:themeColor="text1"/>
                <w:szCs w:val="24"/>
                <w:lang w:eastAsia="pl-PL"/>
              </w:rPr>
              <w:t>/24-00.</w:t>
            </w:r>
          </w:p>
          <w:p w14:paraId="514E8F1E" w14:textId="48F10A43" w:rsidR="00641C3C" w:rsidRPr="00504E7B" w:rsidRDefault="005F770E" w:rsidP="005F770E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t xml:space="preserve">Nr/znak nadany sprawie przez </w:t>
            </w:r>
            <w:r w:rsidRPr="00782033">
              <w:t xml:space="preserve">Zamawiającego: </w:t>
            </w:r>
            <w:r w:rsidR="006E0EC0" w:rsidRPr="00782033">
              <w:t>ZSZ.261.14.2025/004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AC6806" w:rsidRPr="00504E7B" w14:paraId="4EA80FB1" w14:textId="77777777" w:rsidTr="00AC6806">
        <w:tc>
          <w:tcPr>
            <w:tcW w:w="9058" w:type="dxa"/>
          </w:tcPr>
          <w:p w14:paraId="0E6AB96F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814784A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4457B2D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3746A4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41DD18D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28548CBE" w14:textId="16FCEB10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43A6098" w14:textId="77777777" w:rsidTr="00AC6806">
        <w:tc>
          <w:tcPr>
            <w:tcW w:w="9058" w:type="dxa"/>
          </w:tcPr>
          <w:p w14:paraId="206EDB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color w:val="auto"/>
                <w:u w:val="single"/>
              </w:rPr>
              <w:t>Wykonawca / Wykonawca wspólnie ubiegający się :</w:t>
            </w:r>
          </w:p>
          <w:p w14:paraId="57F16EE0" w14:textId="42E75F39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[...............................…....….....................................................................................................</w:t>
            </w:r>
            <w:r w:rsidR="00216FF4" w:rsidRPr="00504E7B">
              <w:rPr>
                <w:rFonts w:eastAsia="Calibri"/>
                <w:color w:val="auto"/>
              </w:rPr>
              <w:t>]</w:t>
            </w:r>
          </w:p>
          <w:p w14:paraId="64377990" w14:textId="0B02BF70" w:rsidR="00641C3C" w:rsidRPr="00504E7B" w:rsidRDefault="00216FF4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</w:t>
            </w:r>
            <w:r w:rsidR="00641C3C" w:rsidRPr="00504E7B">
              <w:rPr>
                <w:rFonts w:eastAsia="Calibri"/>
                <w:color w:val="auto"/>
              </w:rPr>
              <w:t>................................................................................................................................................]</w:t>
            </w:r>
          </w:p>
          <w:p w14:paraId="3F3F829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i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(pełna nazwa/firma, adres w zależności od podmiotu: NIP/PESEL, KRS/CEiDG)</w:t>
            </w:r>
          </w:p>
          <w:p w14:paraId="0282EA87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reprezentowany przez:</w:t>
            </w:r>
          </w:p>
          <w:p w14:paraId="736BEB92" w14:textId="52B2D20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  <w:p w14:paraId="0E393888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(imię, nazwisko, stanowisko/podstawa reprezentacji)</w:t>
            </w:r>
          </w:p>
        </w:tc>
      </w:tr>
      <w:tr w:rsidR="00641C3C" w:rsidRPr="00504E7B" w14:paraId="0B990E41" w14:textId="77777777" w:rsidTr="00AC6806">
        <w:tc>
          <w:tcPr>
            <w:tcW w:w="9058" w:type="dxa"/>
          </w:tcPr>
          <w:p w14:paraId="0E9880FC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b/>
                <w:color w:val="auto"/>
              </w:rPr>
              <w:t>Uczestnicząc w Postępowaniu składam niniejsze oświadczenie, stanowiące wymagane przez Zamawiającego podmiotowe środki dowodowe</w:t>
            </w:r>
            <w:r w:rsidRPr="00504E7B">
              <w:rPr>
                <w:rFonts w:eastAsia="Calibri"/>
                <w:color w:val="auto"/>
              </w:rPr>
              <w:t>.</w:t>
            </w:r>
          </w:p>
        </w:tc>
      </w:tr>
      <w:tr w:rsidR="00641C3C" w:rsidRPr="00504E7B" w14:paraId="1E1E30FD" w14:textId="77777777" w:rsidTr="00AC6806">
        <w:tc>
          <w:tcPr>
            <w:tcW w:w="9058" w:type="dxa"/>
          </w:tcPr>
          <w:p w14:paraId="09C48AC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Wykonawca składający oświadczenie w Postępowaniu uczestniczy jako:</w:t>
            </w:r>
          </w:p>
          <w:p w14:paraId="540C28B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samodzielnie ubiegający się o udzielenie zamówienia</w:t>
            </w:r>
          </w:p>
          <w:p w14:paraId="7181DD9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ubiegający się o udzielenie zamówienia wspólnie z innymi Wykonawcami</w:t>
            </w:r>
          </w:p>
        </w:tc>
      </w:tr>
      <w:tr w:rsidR="00641C3C" w:rsidRPr="00504E7B" w14:paraId="3FB99796" w14:textId="77777777" w:rsidTr="00AC6806">
        <w:tc>
          <w:tcPr>
            <w:tcW w:w="9058" w:type="dxa"/>
            <w:shd w:val="clear" w:color="auto" w:fill="F2F2F2"/>
          </w:tcPr>
          <w:p w14:paraId="074A12A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0D0A51BB" w14:textId="77777777" w:rsidTr="00AC6806">
        <w:tc>
          <w:tcPr>
            <w:tcW w:w="9058" w:type="dxa"/>
          </w:tcPr>
          <w:p w14:paraId="4DF91AF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Czy Wykonawca bierze udział w Postępowaniu o udzielenie zamówienia wspólnie z innymi wykonawcami?</w:t>
            </w:r>
          </w:p>
          <w:p w14:paraId="688BC4BA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  <w:p w14:paraId="5506F55A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06FF591D" w14:textId="45797A03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4CBA8D89" w14:textId="77777777" w:rsidTr="00AC6806">
        <w:tc>
          <w:tcPr>
            <w:tcW w:w="9058" w:type="dxa"/>
          </w:tcPr>
          <w:p w14:paraId="5FEE1C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4BBC4357" w14:textId="77777777" w:rsidTr="00AC6806">
        <w:tc>
          <w:tcPr>
            <w:tcW w:w="9058" w:type="dxa"/>
          </w:tcPr>
          <w:p w14:paraId="2BD48F4C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Czy Wykonawca zamierza zlecić podwykonawcom, którzy nie udostępniają zasobów wykonanie jakiejkolwiek części zamówienia?</w:t>
            </w:r>
          </w:p>
          <w:p w14:paraId="148A17E0" w14:textId="77777777" w:rsidR="00641C3C" w:rsidRPr="00BB3C7C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 xml:space="preserve">[   ] </w:t>
            </w:r>
            <w:r w:rsidRPr="00BB3C7C">
              <w:rPr>
                <w:rFonts w:eastAsia="Calibri"/>
                <w:b/>
                <w:color w:val="auto"/>
              </w:rPr>
              <w:t>TAK</w:t>
            </w:r>
            <w:r w:rsidRPr="00BB3C7C">
              <w:rPr>
                <w:rFonts w:eastAsia="Calibri"/>
                <w:color w:val="auto"/>
              </w:rPr>
              <w:t xml:space="preserve">   [   ] </w:t>
            </w:r>
            <w:r w:rsidRPr="00BB3C7C">
              <w:rPr>
                <w:rFonts w:eastAsia="Calibri"/>
                <w:b/>
                <w:color w:val="auto"/>
              </w:rPr>
              <w:t>NIE</w:t>
            </w:r>
          </w:p>
          <w:p w14:paraId="10C2A7DF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Jeżeli TAK, to proszę podać nazwy podwykonawców, o ile są już znani.</w:t>
            </w:r>
          </w:p>
          <w:p w14:paraId="16AED208" w14:textId="4344F8F5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3B038A28" w14:textId="77777777" w:rsidTr="00AC6806">
        <w:tc>
          <w:tcPr>
            <w:tcW w:w="9058" w:type="dxa"/>
            <w:shd w:val="clear" w:color="auto" w:fill="F2F2F2"/>
          </w:tcPr>
          <w:p w14:paraId="1070308F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Proszę </w:t>
            </w:r>
            <w:r w:rsidR="004B366D" w:rsidRPr="00504E7B">
              <w:rPr>
                <w:rFonts w:eastAsia="Calibri"/>
                <w:b/>
                <w:color w:val="auto"/>
              </w:rPr>
              <w:t>dopilnować,</w:t>
            </w:r>
            <w:r w:rsidRPr="00504E7B">
              <w:rPr>
                <w:rFonts w:eastAsia="Calibri"/>
                <w:b/>
                <w:color w:val="auto"/>
              </w:rPr>
              <w:t xml:space="preserve"> aby pozostałe podmioty przedstawiły odrębne oświadczenia o niepodleganiu wykluczeniu i spełnianiu warunków udziału w postępowaniu.</w:t>
            </w:r>
          </w:p>
        </w:tc>
      </w:tr>
      <w:tr w:rsidR="00641C3C" w:rsidRPr="00504E7B" w14:paraId="26A41510" w14:textId="77777777" w:rsidTr="00AC6806">
        <w:tc>
          <w:tcPr>
            <w:tcW w:w="9058" w:type="dxa"/>
          </w:tcPr>
          <w:p w14:paraId="11D800D1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</w:p>
        </w:tc>
      </w:tr>
      <w:tr w:rsidR="00641C3C" w:rsidRPr="00504E7B" w14:paraId="56EF48E4" w14:textId="77777777" w:rsidTr="00AC6806">
        <w:tc>
          <w:tcPr>
            <w:tcW w:w="9058" w:type="dxa"/>
            <w:shd w:val="clear" w:color="auto" w:fill="F2F2F2"/>
          </w:tcPr>
          <w:p w14:paraId="7FC8D70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lastRenderedPageBreak/>
              <w:t xml:space="preserve">OŚWIADCZENIA DOTYCZĄCE PRZESŁANEK WYKLUCZENIA Z POSTĘPOWANIA </w:t>
            </w:r>
          </w:p>
        </w:tc>
      </w:tr>
      <w:tr w:rsidR="00641C3C" w:rsidRPr="00504E7B" w14:paraId="1B47BFFE" w14:textId="77777777" w:rsidTr="00AC6806">
        <w:tc>
          <w:tcPr>
            <w:tcW w:w="9058" w:type="dxa"/>
          </w:tcPr>
          <w:p w14:paraId="34CC49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3)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1C1EBCA7" w14:textId="36A381D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wydano </w:t>
            </w:r>
            <w:r w:rsidRPr="00504E7B">
              <w:rPr>
                <w:rFonts w:eastAsia="Calibri"/>
                <w:b/>
                <w:color w:val="auto"/>
              </w:rPr>
              <w:t>prawomocny wyrok sądu</w:t>
            </w:r>
            <w:r w:rsidRPr="00504E7B">
              <w:rPr>
                <w:rFonts w:eastAsia="Calibri"/>
                <w:color w:val="auto"/>
              </w:rPr>
              <w:t xml:space="preserve"> lub </w:t>
            </w:r>
            <w:r w:rsidRPr="00504E7B">
              <w:rPr>
                <w:rFonts w:eastAsia="Calibri"/>
                <w:b/>
                <w:color w:val="auto"/>
              </w:rPr>
              <w:t>ostateczną decyzję administracyjną</w:t>
            </w:r>
            <w:r w:rsidR="00FC5E1A">
              <w:rPr>
                <w:rFonts w:eastAsia="Calibri"/>
                <w:b/>
                <w:color w:val="auto"/>
              </w:rPr>
              <w:t xml:space="preserve"> </w:t>
            </w:r>
            <w:r w:rsidRPr="00504E7B">
              <w:rPr>
                <w:rFonts w:eastAsia="Calibri"/>
                <w:b/>
                <w:color w:val="auto"/>
              </w:rPr>
              <w:t>o zaleganiu</w:t>
            </w:r>
            <w:r w:rsidRPr="00504E7B">
              <w:rPr>
                <w:rFonts w:eastAsia="Calibri"/>
                <w:color w:val="auto"/>
              </w:rPr>
              <w:t xml:space="preserve"> z uiszczeniem podatków, opłat lub składek na ubezpieczenie społeczne lub zdrowotne – jest aktualna?</w:t>
            </w:r>
          </w:p>
          <w:p w14:paraId="62380C96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 xml:space="preserve">NIE </w:t>
            </w:r>
          </w:p>
        </w:tc>
      </w:tr>
      <w:tr w:rsidR="00641C3C" w:rsidRPr="00504E7B" w14:paraId="543D4B49" w14:textId="77777777" w:rsidTr="00AC6806">
        <w:tc>
          <w:tcPr>
            <w:tcW w:w="9058" w:type="dxa"/>
          </w:tcPr>
          <w:p w14:paraId="2A9D4386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4)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6E3433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504E7B">
              <w:rPr>
                <w:rFonts w:eastAsia="Calibri"/>
                <w:b/>
                <w:color w:val="auto"/>
              </w:rPr>
              <w:t>tytułem środka zapobiegawczego</w:t>
            </w:r>
            <w:r w:rsidRPr="00504E7B">
              <w:rPr>
                <w:rFonts w:eastAsia="Calibri"/>
                <w:color w:val="auto"/>
              </w:rPr>
              <w:t xml:space="preserve"> – jest aktualna?</w:t>
            </w:r>
          </w:p>
          <w:p w14:paraId="63B28FA3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15EDD500" w14:textId="77777777" w:rsidTr="00AC6806">
        <w:tc>
          <w:tcPr>
            <w:tcW w:w="9058" w:type="dxa"/>
          </w:tcPr>
          <w:p w14:paraId="4E7E1F0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5)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57789AB8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który </w:t>
            </w:r>
            <w:r w:rsidRPr="00504E7B">
              <w:rPr>
                <w:rFonts w:eastAsia="Calibri"/>
                <w:b/>
                <w:color w:val="auto"/>
              </w:rPr>
              <w:t>zawarł</w:t>
            </w:r>
            <w:r w:rsidRPr="00504E7B">
              <w:rPr>
                <w:rFonts w:eastAsia="Calibri"/>
                <w:color w:val="auto"/>
              </w:rPr>
              <w:t xml:space="preserve"> z innymi wykonawcami </w:t>
            </w:r>
            <w:r w:rsidRPr="00504E7B">
              <w:rPr>
                <w:rFonts w:eastAsia="Calibri"/>
                <w:b/>
                <w:color w:val="auto"/>
              </w:rPr>
              <w:t xml:space="preserve">porozumienie mające na celu zakłócenie konkurencji </w:t>
            </w:r>
            <w:r w:rsidRPr="00504E7B">
              <w:rPr>
                <w:rFonts w:eastAsia="Calibri"/>
                <w:color w:val="auto"/>
              </w:rPr>
              <w:t>– jest aktualna?</w:t>
            </w:r>
          </w:p>
          <w:p w14:paraId="48D45C82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55DC8CBB" w14:textId="77777777" w:rsidTr="00AC6806">
        <w:tc>
          <w:tcPr>
            <w:tcW w:w="9058" w:type="dxa"/>
          </w:tcPr>
          <w:p w14:paraId="6011187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6)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0AE3B7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504E7B">
              <w:rPr>
                <w:rFonts w:eastAsia="Calibri"/>
                <w:b/>
                <w:color w:val="auto"/>
              </w:rPr>
              <w:t>doradzał lub w inny sposób był zaangażowany</w:t>
            </w:r>
            <w:r w:rsidRPr="00504E7B">
              <w:rPr>
                <w:rFonts w:eastAsia="Calibri"/>
                <w:color w:val="auto"/>
              </w:rPr>
              <w:t xml:space="preserve"> w przygotowanie Postępowania – jest aktualna?</w:t>
            </w:r>
          </w:p>
          <w:p w14:paraId="5CF59EDE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C33CC0" w:rsidRPr="00504E7B" w14:paraId="51E74E56" w14:textId="77777777" w:rsidTr="00AC6806">
        <w:tc>
          <w:tcPr>
            <w:tcW w:w="9058" w:type="dxa"/>
          </w:tcPr>
          <w:p w14:paraId="090FB2DC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3A4D5BFE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174E65" w:rsidRPr="00174E65">
              <w:t>t.j</w:t>
            </w:r>
            <w:proofErr w:type="spellEnd"/>
            <w:r w:rsidR="00174E65" w:rsidRPr="00174E65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4CEF059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27E34CCD" w14:textId="77777777" w:rsidTr="00AC6806">
        <w:tc>
          <w:tcPr>
            <w:tcW w:w="9058" w:type="dxa"/>
          </w:tcPr>
          <w:p w14:paraId="31B52870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0DDD1972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C33CC0">
              <w:t xml:space="preserve">ustawy z dnia 13 kwietnia 2022 o szczególnych rozwiązaniach w </w:t>
            </w:r>
            <w:r w:rsidRPr="00C33CC0">
              <w:lastRenderedPageBreak/>
              <w:t>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7625EC33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49EE0C6A" w14:textId="77777777" w:rsidTr="00AC6806">
        <w:tc>
          <w:tcPr>
            <w:tcW w:w="9058" w:type="dxa"/>
          </w:tcPr>
          <w:p w14:paraId="56061A14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432367A7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C33CC0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04C4B35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799D0453" w14:textId="77777777" w:rsidTr="00AC6806">
        <w:tc>
          <w:tcPr>
            <w:tcW w:w="9058" w:type="dxa"/>
            <w:shd w:val="clear" w:color="auto" w:fill="F2F2F2"/>
          </w:tcPr>
          <w:p w14:paraId="4C5F2862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 DOTYCZĄCE PODANYCH INFORMACJI</w:t>
            </w:r>
          </w:p>
        </w:tc>
      </w:tr>
      <w:tr w:rsidR="00C33CC0" w:rsidRPr="00504E7B" w14:paraId="1E3448CF" w14:textId="77777777" w:rsidTr="00AC6806">
        <w:tc>
          <w:tcPr>
            <w:tcW w:w="9058" w:type="dxa"/>
          </w:tcPr>
          <w:p w14:paraId="17BBE45C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33CC0" w:rsidRPr="00504E7B" w14:paraId="00873346" w14:textId="77777777" w:rsidTr="00AC6806">
        <w:tc>
          <w:tcPr>
            <w:tcW w:w="9058" w:type="dxa"/>
            <w:shd w:val="clear" w:color="auto" w:fill="auto"/>
          </w:tcPr>
          <w:p w14:paraId="56D9E73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Miejscowość …………………………… data …………………………</w:t>
            </w:r>
          </w:p>
        </w:tc>
      </w:tr>
      <w:tr w:rsidR="00C33CC0" w:rsidRPr="00504E7B" w14:paraId="297C089F" w14:textId="77777777" w:rsidTr="00AC6806">
        <w:tc>
          <w:tcPr>
            <w:tcW w:w="9058" w:type="dxa"/>
            <w:shd w:val="clear" w:color="auto" w:fill="F2F2F2"/>
          </w:tcPr>
          <w:p w14:paraId="5DC6AA31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UWAGI KOŃCOWE</w:t>
            </w:r>
          </w:p>
        </w:tc>
      </w:tr>
      <w:tr w:rsidR="00C33CC0" w:rsidRPr="00504E7B" w14:paraId="051E8A3E" w14:textId="77777777" w:rsidTr="00AC6806">
        <w:tc>
          <w:tcPr>
            <w:tcW w:w="9058" w:type="dxa"/>
          </w:tcPr>
          <w:p w14:paraId="1663938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Proszę wypełnić każdą część oświadczenia.</w:t>
            </w:r>
          </w:p>
        </w:tc>
      </w:tr>
      <w:tr w:rsidR="00C33CC0" w:rsidRPr="00BB3C7C" w14:paraId="3C94B1EE" w14:textId="77777777" w:rsidTr="00AC6806">
        <w:tc>
          <w:tcPr>
            <w:tcW w:w="9058" w:type="dxa"/>
          </w:tcPr>
          <w:p w14:paraId="7FAA1FD9" w14:textId="77777777" w:rsidR="00C33CC0" w:rsidRPr="00BB3C7C" w:rsidRDefault="00C33CC0" w:rsidP="00C33CC0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C33CC0" w:rsidRPr="00504E7B" w14:paraId="16E73B33" w14:textId="77777777" w:rsidTr="00AC6806">
        <w:tc>
          <w:tcPr>
            <w:tcW w:w="9058" w:type="dxa"/>
          </w:tcPr>
          <w:p w14:paraId="2F7AD918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C33CC0" w:rsidRPr="00504E7B" w14:paraId="2C8F0F31" w14:textId="77777777" w:rsidTr="00AC6806">
        <w:tc>
          <w:tcPr>
            <w:tcW w:w="9058" w:type="dxa"/>
            <w:shd w:val="clear" w:color="auto" w:fill="auto"/>
          </w:tcPr>
          <w:p w14:paraId="3FD6BFF6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</w:tbl>
    <w:p w14:paraId="0746A7F1" w14:textId="77777777" w:rsidR="00641C3C" w:rsidRPr="00504E7B" w:rsidRDefault="00641C3C" w:rsidP="003D5B39">
      <w:pPr>
        <w:spacing w:after="0" w:line="240" w:lineRule="auto"/>
        <w:ind w:left="0" w:firstLine="0"/>
        <w:rPr>
          <w:rFonts w:eastAsia="Calibri"/>
          <w:color w:val="auto"/>
          <w:sz w:val="22"/>
          <w:lang w:eastAsia="en-US"/>
        </w:rPr>
      </w:pPr>
    </w:p>
    <w:bookmarkEnd w:id="0"/>
    <w:p w14:paraId="3CA5738F" w14:textId="77777777" w:rsidR="009665F9" w:rsidRPr="00504E7B" w:rsidRDefault="009665F9" w:rsidP="00772AB3">
      <w:pPr>
        <w:spacing w:after="0" w:line="240" w:lineRule="auto"/>
        <w:ind w:left="0" w:firstLine="0"/>
        <w:rPr>
          <w:i/>
          <w:sz w:val="22"/>
        </w:rPr>
      </w:pPr>
    </w:p>
    <w:sectPr w:rsidR="009665F9" w:rsidRPr="00504E7B" w:rsidSect="00EE5E34">
      <w:headerReference w:type="default" r:id="rId8"/>
      <w:footerReference w:type="default" r:id="rId9"/>
      <w:pgSz w:w="11904" w:h="16836" w:code="9"/>
      <w:pgMar w:top="1418" w:right="1418" w:bottom="1418" w:left="1418" w:header="567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0A6EC" w14:textId="77777777" w:rsidR="008D296E" w:rsidRDefault="008D296E">
      <w:pPr>
        <w:spacing w:after="0" w:line="240" w:lineRule="auto"/>
      </w:pPr>
      <w:r>
        <w:separator/>
      </w:r>
    </w:p>
  </w:endnote>
  <w:endnote w:type="continuationSeparator" w:id="0">
    <w:p w14:paraId="42E942E8" w14:textId="77777777" w:rsidR="008D296E" w:rsidRDefault="008D2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91319402"/>
      <w:docPartObj>
        <w:docPartGallery w:val="Page Numbers (Bottom of Page)"/>
        <w:docPartUnique/>
      </w:docPartObj>
    </w:sdtPr>
    <w:sdtContent>
      <w:p w14:paraId="1E95FC18" w14:textId="2A4CE88E" w:rsidR="003D036B" w:rsidRPr="001002F3" w:rsidRDefault="00EE5E34" w:rsidP="009A7A38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EE5E34">
          <w:rPr>
            <w:b/>
            <w:bCs/>
            <w:color w:val="000000" w:themeColor="text1"/>
            <w:sz w:val="18"/>
            <w:szCs w:val="18"/>
          </w:rPr>
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FELD.09.02-IZ.00-0004/24-00.</w:t>
        </w:r>
      </w:p>
      <w:p w14:paraId="7AF4D5DE" w14:textId="190488EF" w:rsidR="003D036B" w:rsidRPr="001002F3" w:rsidRDefault="003D036B" w:rsidP="003D036B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Beneficjent: Powiat </w:t>
        </w:r>
        <w:r w:rsidR="00EE5E34">
          <w:rPr>
            <w:b/>
            <w:bCs/>
            <w:color w:val="000000" w:themeColor="text1"/>
            <w:sz w:val="18"/>
            <w:szCs w:val="18"/>
          </w:rPr>
          <w:t>Wieluński</w:t>
        </w:r>
      </w:p>
      <w:p w14:paraId="1DBDABD9" w14:textId="3B4D1B33" w:rsidR="003D036B" w:rsidRPr="001002F3" w:rsidRDefault="003D036B" w:rsidP="00EE5E34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Realizator: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Zespół Szkół nr 2 im. Jana Długosza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ul. Traugutta 12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98-300 Wieluń</w:t>
        </w:r>
      </w:p>
      <w:p w14:paraId="10766399" w14:textId="77777777" w:rsidR="00B75EC5" w:rsidRPr="001002F3" w:rsidRDefault="00000000" w:rsidP="003D036B">
        <w:pPr>
          <w:pStyle w:val="Stopka"/>
          <w:jc w:val="center"/>
          <w:rPr>
            <w:color w:val="000000" w:themeColor="text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E604D" w14:textId="77777777" w:rsidR="008D296E" w:rsidRDefault="008D296E">
      <w:pPr>
        <w:spacing w:after="0" w:line="240" w:lineRule="auto"/>
      </w:pPr>
      <w:r>
        <w:separator/>
      </w:r>
    </w:p>
  </w:footnote>
  <w:footnote w:type="continuationSeparator" w:id="0">
    <w:p w14:paraId="4EDFED95" w14:textId="77777777" w:rsidR="008D296E" w:rsidRDefault="008D2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F28F0" w14:textId="77777777" w:rsidR="0056533D" w:rsidRPr="00312726" w:rsidRDefault="0056533D" w:rsidP="0056533D">
    <w:pPr>
      <w:spacing w:after="0" w:line="100" w:lineRule="atLeast"/>
      <w:ind w:left="0" w:firstLine="0"/>
    </w:pPr>
    <w:r w:rsidRPr="00F76600">
      <w:rPr>
        <w:noProof/>
      </w:rPr>
      <w:drawing>
        <wp:inline distT="0" distB="0" distL="0" distR="0" wp14:anchorId="22225223" wp14:editId="19B5BF1E">
          <wp:extent cx="5760720" cy="574040"/>
          <wp:effectExtent l="0" t="0" r="0" b="0"/>
          <wp:docPr id="5598692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197"/>
        </w:tabs>
        <w:ind w:left="917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197"/>
        </w:tabs>
        <w:ind w:left="1637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197"/>
        </w:tabs>
        <w:ind w:left="2357" w:hanging="180"/>
      </w:pPr>
    </w:lvl>
    <w:lvl w:ilvl="3">
      <w:start w:val="1"/>
      <w:numFmt w:val="decimal"/>
      <w:lvlText w:val="%2.%3.%4."/>
      <w:lvlJc w:val="left"/>
      <w:pPr>
        <w:tabs>
          <w:tab w:val="num" w:pos="197"/>
        </w:tabs>
        <w:ind w:left="3077" w:hanging="360"/>
      </w:pPr>
    </w:lvl>
    <w:lvl w:ilvl="4">
      <w:start w:val="1"/>
      <w:numFmt w:val="lowerLetter"/>
      <w:lvlText w:val="%2.%3.%4.%5."/>
      <w:lvlJc w:val="left"/>
      <w:pPr>
        <w:tabs>
          <w:tab w:val="num" w:pos="197"/>
        </w:tabs>
        <w:ind w:left="3797" w:hanging="360"/>
      </w:pPr>
    </w:lvl>
    <w:lvl w:ilvl="5">
      <w:start w:val="1"/>
      <w:numFmt w:val="lowerRoman"/>
      <w:lvlText w:val="%2.%3.%4.%5.%6."/>
      <w:lvlJc w:val="right"/>
      <w:pPr>
        <w:tabs>
          <w:tab w:val="num" w:pos="197"/>
        </w:tabs>
        <w:ind w:left="4517" w:hanging="180"/>
      </w:pPr>
    </w:lvl>
    <w:lvl w:ilvl="6">
      <w:start w:val="1"/>
      <w:numFmt w:val="decimal"/>
      <w:lvlText w:val="%2.%3.%4.%5.%6.%7."/>
      <w:lvlJc w:val="left"/>
      <w:pPr>
        <w:tabs>
          <w:tab w:val="num" w:pos="197"/>
        </w:tabs>
        <w:ind w:left="52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97"/>
        </w:tabs>
        <w:ind w:left="59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97"/>
        </w:tabs>
        <w:ind w:left="6677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C"/>
    <w:multiLevelType w:val="multilevel"/>
    <w:tmpl w:val="C170620E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10"/>
    <w:multiLevelType w:val="multilevel"/>
    <w:tmpl w:val="1852754E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3BDE22FE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8BF6E18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8"/>
    <w:multiLevelType w:val="multilevel"/>
    <w:tmpl w:val="C9A8E090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006C6F12"/>
    <w:multiLevelType w:val="hybridMultilevel"/>
    <w:tmpl w:val="003EC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927ECF"/>
    <w:multiLevelType w:val="hybridMultilevel"/>
    <w:tmpl w:val="19FE7472"/>
    <w:lvl w:ilvl="0" w:tplc="BEE622D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CB0962"/>
    <w:multiLevelType w:val="hybridMultilevel"/>
    <w:tmpl w:val="57F6F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1596818"/>
    <w:multiLevelType w:val="hybridMultilevel"/>
    <w:tmpl w:val="6674D58A"/>
    <w:lvl w:ilvl="0" w:tplc="2258F8B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D056F"/>
    <w:multiLevelType w:val="hybridMultilevel"/>
    <w:tmpl w:val="10A60CB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49D17E6"/>
    <w:multiLevelType w:val="hybridMultilevel"/>
    <w:tmpl w:val="11F655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05007593"/>
    <w:multiLevelType w:val="hybridMultilevel"/>
    <w:tmpl w:val="6C2A095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6807B99"/>
    <w:multiLevelType w:val="hybridMultilevel"/>
    <w:tmpl w:val="05C840A4"/>
    <w:lvl w:ilvl="0" w:tplc="3D14A84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8333D11"/>
    <w:multiLevelType w:val="hybridMultilevel"/>
    <w:tmpl w:val="D13812BA"/>
    <w:lvl w:ilvl="0" w:tplc="60680AA8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8F00EDA"/>
    <w:multiLevelType w:val="hybridMultilevel"/>
    <w:tmpl w:val="EF380176"/>
    <w:lvl w:ilvl="0" w:tplc="CB9A5F2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4A1DC8"/>
    <w:multiLevelType w:val="hybridMultilevel"/>
    <w:tmpl w:val="6A42CB4E"/>
    <w:lvl w:ilvl="0" w:tplc="4B80C86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9DE453E"/>
    <w:multiLevelType w:val="hybridMultilevel"/>
    <w:tmpl w:val="40F45A0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0A94736B"/>
    <w:multiLevelType w:val="multilevel"/>
    <w:tmpl w:val="2402A7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6" w15:restartNumberingAfterBreak="0">
    <w:nsid w:val="0AD37D90"/>
    <w:multiLevelType w:val="hybridMultilevel"/>
    <w:tmpl w:val="BE486FD2"/>
    <w:lvl w:ilvl="0" w:tplc="4722367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CA2522F"/>
    <w:multiLevelType w:val="hybridMultilevel"/>
    <w:tmpl w:val="1D968F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0D390220"/>
    <w:multiLevelType w:val="hybridMultilevel"/>
    <w:tmpl w:val="684A4A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0DDC5F52"/>
    <w:multiLevelType w:val="hybridMultilevel"/>
    <w:tmpl w:val="396E8424"/>
    <w:lvl w:ilvl="0" w:tplc="CBC6FA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FA6C7D"/>
    <w:multiLevelType w:val="hybridMultilevel"/>
    <w:tmpl w:val="F74A91E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E254986"/>
    <w:multiLevelType w:val="hybridMultilevel"/>
    <w:tmpl w:val="9A5C5882"/>
    <w:lvl w:ilvl="0" w:tplc="67EE75F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5F7B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0EC12D75"/>
    <w:multiLevelType w:val="hybridMultilevel"/>
    <w:tmpl w:val="54A6F4B4"/>
    <w:lvl w:ilvl="0" w:tplc="2A0C5610">
      <w:start w:val="1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46" w15:restartNumberingAfterBreak="0">
    <w:nsid w:val="11C309BE"/>
    <w:multiLevelType w:val="hybridMultilevel"/>
    <w:tmpl w:val="EB64E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5E2246"/>
    <w:multiLevelType w:val="hybridMultilevel"/>
    <w:tmpl w:val="FEC8F666"/>
    <w:lvl w:ilvl="0" w:tplc="4A4C9C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BB0C8C"/>
    <w:multiLevelType w:val="hybridMultilevel"/>
    <w:tmpl w:val="FD0AEE8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69B7327"/>
    <w:multiLevelType w:val="hybridMultilevel"/>
    <w:tmpl w:val="EAB24A8A"/>
    <w:lvl w:ilvl="0" w:tplc="ACD6436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72F2D5E"/>
    <w:multiLevelType w:val="hybridMultilevel"/>
    <w:tmpl w:val="3FFC16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8175BE5"/>
    <w:multiLevelType w:val="hybridMultilevel"/>
    <w:tmpl w:val="3E3265F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181F1B48"/>
    <w:multiLevelType w:val="hybridMultilevel"/>
    <w:tmpl w:val="AD8AF2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191901F5"/>
    <w:multiLevelType w:val="hybridMultilevel"/>
    <w:tmpl w:val="8EEA257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5" w15:restartNumberingAfterBreak="0">
    <w:nsid w:val="19587B85"/>
    <w:multiLevelType w:val="multilevel"/>
    <w:tmpl w:val="34445ED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56" w15:restartNumberingAfterBreak="0">
    <w:nsid w:val="1C19344B"/>
    <w:multiLevelType w:val="multilevel"/>
    <w:tmpl w:val="B498C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1C495F38"/>
    <w:multiLevelType w:val="hybridMultilevel"/>
    <w:tmpl w:val="D876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D4F0F29"/>
    <w:multiLevelType w:val="hybridMultilevel"/>
    <w:tmpl w:val="466AE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93365A"/>
    <w:multiLevelType w:val="hybridMultilevel"/>
    <w:tmpl w:val="C2CA4B9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1ECA7066"/>
    <w:multiLevelType w:val="hybridMultilevel"/>
    <w:tmpl w:val="B5A88D3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1F1825E6"/>
    <w:multiLevelType w:val="multilevel"/>
    <w:tmpl w:val="B53EA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2" w15:restartNumberingAfterBreak="0">
    <w:nsid w:val="1F314DA8"/>
    <w:multiLevelType w:val="hybridMultilevel"/>
    <w:tmpl w:val="C930D9D4"/>
    <w:lvl w:ilvl="0" w:tplc="D44277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AC4691"/>
    <w:multiLevelType w:val="hybridMultilevel"/>
    <w:tmpl w:val="1F9888A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208B3F2D"/>
    <w:multiLevelType w:val="multilevel"/>
    <w:tmpl w:val="8DAA1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5" w15:restartNumberingAfterBreak="0">
    <w:nsid w:val="20D42B3C"/>
    <w:multiLevelType w:val="multilevel"/>
    <w:tmpl w:val="F7365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20DE13B7"/>
    <w:multiLevelType w:val="hybridMultilevel"/>
    <w:tmpl w:val="ABF4214A"/>
    <w:lvl w:ilvl="0" w:tplc="0415000F">
      <w:start w:val="1"/>
      <w:numFmt w:val="decimal"/>
      <w:lvlText w:val="%1."/>
      <w:lvlJc w:val="left"/>
      <w:pPr>
        <w:tabs>
          <w:tab w:val="num" w:pos="1575"/>
        </w:tabs>
        <w:ind w:left="1575" w:hanging="363"/>
      </w:pPr>
      <w:rPr>
        <w:rFonts w:hint="default"/>
        <w:b w:val="0"/>
      </w:rPr>
    </w:lvl>
    <w:lvl w:ilvl="1" w:tplc="58424270">
      <w:start w:val="1"/>
      <w:numFmt w:val="decimal"/>
      <w:lvlText w:val="%2)"/>
      <w:lvlJc w:val="left"/>
      <w:pPr>
        <w:tabs>
          <w:tab w:val="num" w:pos="1215"/>
        </w:tabs>
        <w:ind w:left="1215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7" w15:restartNumberingAfterBreak="0">
    <w:nsid w:val="219918DA"/>
    <w:multiLevelType w:val="hybridMultilevel"/>
    <w:tmpl w:val="448AE33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22932CCC"/>
    <w:multiLevelType w:val="multilevel"/>
    <w:tmpl w:val="6D34F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236C193B"/>
    <w:multiLevelType w:val="hybridMultilevel"/>
    <w:tmpl w:val="A8544728"/>
    <w:lvl w:ilvl="0" w:tplc="25B262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7D226D"/>
    <w:multiLevelType w:val="hybridMultilevel"/>
    <w:tmpl w:val="C1A8BF44"/>
    <w:lvl w:ilvl="0" w:tplc="E21AAEBE">
      <w:start w:val="16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0E5DFB"/>
    <w:multiLevelType w:val="hybridMultilevel"/>
    <w:tmpl w:val="BFBE768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C5C6C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4476EF9"/>
    <w:multiLevelType w:val="hybridMultilevel"/>
    <w:tmpl w:val="13202F3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24481527"/>
    <w:multiLevelType w:val="hybridMultilevel"/>
    <w:tmpl w:val="C5B68A5C"/>
    <w:lvl w:ilvl="0" w:tplc="779AD0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15576F"/>
    <w:multiLevelType w:val="hybridMultilevel"/>
    <w:tmpl w:val="50CE41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5EC7CB6"/>
    <w:multiLevelType w:val="hybridMultilevel"/>
    <w:tmpl w:val="B41C3A54"/>
    <w:lvl w:ilvl="0" w:tplc="AA96B4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63B59A8"/>
    <w:multiLevelType w:val="hybridMultilevel"/>
    <w:tmpl w:val="D388B2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26623362"/>
    <w:multiLevelType w:val="hybridMultilevel"/>
    <w:tmpl w:val="3C669BC8"/>
    <w:lvl w:ilvl="0" w:tplc="00E480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68916AD"/>
    <w:multiLevelType w:val="hybridMultilevel"/>
    <w:tmpl w:val="B412C64C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FF6C5C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7D720EA"/>
    <w:multiLevelType w:val="hybridMultilevel"/>
    <w:tmpl w:val="09566EA6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660066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87C4566"/>
    <w:multiLevelType w:val="hybridMultilevel"/>
    <w:tmpl w:val="767034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28F57307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29BD7062"/>
    <w:multiLevelType w:val="hybridMultilevel"/>
    <w:tmpl w:val="43D226D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29D87AF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4" w15:restartNumberingAfterBreak="0">
    <w:nsid w:val="2C5334F0"/>
    <w:multiLevelType w:val="hybridMultilevel"/>
    <w:tmpl w:val="1396D3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2DBB263E"/>
    <w:multiLevelType w:val="hybridMultilevel"/>
    <w:tmpl w:val="8FD20F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30112DEB"/>
    <w:multiLevelType w:val="hybridMultilevel"/>
    <w:tmpl w:val="7CD6B998"/>
    <w:lvl w:ilvl="0" w:tplc="A4328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07C5083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307F33F3"/>
    <w:multiLevelType w:val="hybridMultilevel"/>
    <w:tmpl w:val="5B121C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0B54D30"/>
    <w:multiLevelType w:val="hybridMultilevel"/>
    <w:tmpl w:val="E5AED9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317D5206"/>
    <w:multiLevelType w:val="hybridMultilevel"/>
    <w:tmpl w:val="6C940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855169"/>
    <w:multiLevelType w:val="hybridMultilevel"/>
    <w:tmpl w:val="19D446F8"/>
    <w:lvl w:ilvl="0" w:tplc="52005EC2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3145291"/>
    <w:multiLevelType w:val="hybridMultilevel"/>
    <w:tmpl w:val="B4DCF1BE"/>
    <w:lvl w:ilvl="0" w:tplc="2A9858CE">
      <w:start w:val="19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3631E29"/>
    <w:multiLevelType w:val="hybridMultilevel"/>
    <w:tmpl w:val="904406C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5" w15:restartNumberingAfterBreak="0">
    <w:nsid w:val="34821A56"/>
    <w:multiLevelType w:val="hybridMultilevel"/>
    <w:tmpl w:val="40B4CAA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34AC59B0"/>
    <w:multiLevelType w:val="hybridMultilevel"/>
    <w:tmpl w:val="0C602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3979124E"/>
    <w:multiLevelType w:val="hybridMultilevel"/>
    <w:tmpl w:val="1594156A"/>
    <w:lvl w:ilvl="0" w:tplc="CFDA8EB0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397E4437"/>
    <w:multiLevelType w:val="hybridMultilevel"/>
    <w:tmpl w:val="6B040C94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0" w15:restartNumberingAfterBreak="0">
    <w:nsid w:val="39AE0293"/>
    <w:multiLevelType w:val="hybridMultilevel"/>
    <w:tmpl w:val="DCD67EB8"/>
    <w:lvl w:ilvl="0" w:tplc="3C6C4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9CD3B5A"/>
    <w:multiLevelType w:val="hybridMultilevel"/>
    <w:tmpl w:val="360E2EE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A7C64A5"/>
    <w:multiLevelType w:val="hybridMultilevel"/>
    <w:tmpl w:val="D4C41388"/>
    <w:lvl w:ilvl="0" w:tplc="754C6F1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276EAA"/>
    <w:multiLevelType w:val="hybridMultilevel"/>
    <w:tmpl w:val="88500BD4"/>
    <w:lvl w:ilvl="0" w:tplc="B55067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3EBC66BE"/>
    <w:multiLevelType w:val="hybridMultilevel"/>
    <w:tmpl w:val="229E7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EFA3942"/>
    <w:multiLevelType w:val="hybridMultilevel"/>
    <w:tmpl w:val="D430BFCC"/>
    <w:lvl w:ilvl="0" w:tplc="08C25BE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1B32FBA"/>
    <w:multiLevelType w:val="hybridMultilevel"/>
    <w:tmpl w:val="513A962C"/>
    <w:lvl w:ilvl="0" w:tplc="0A2A514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F15E08"/>
    <w:multiLevelType w:val="hybridMultilevel"/>
    <w:tmpl w:val="97F65E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4AF4197"/>
    <w:multiLevelType w:val="hybridMultilevel"/>
    <w:tmpl w:val="E24E6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E84413"/>
    <w:multiLevelType w:val="hybridMultilevel"/>
    <w:tmpl w:val="AF8E5C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46085CB8"/>
    <w:multiLevelType w:val="hybridMultilevel"/>
    <w:tmpl w:val="8A30C2C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1" w15:restartNumberingAfterBreak="0">
    <w:nsid w:val="46946548"/>
    <w:multiLevelType w:val="hybridMultilevel"/>
    <w:tmpl w:val="8F46F7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49C71E42"/>
    <w:multiLevelType w:val="hybridMultilevel"/>
    <w:tmpl w:val="F7AAED12"/>
    <w:lvl w:ilvl="0" w:tplc="B19C6574">
      <w:start w:val="8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A927A7C"/>
    <w:multiLevelType w:val="hybridMultilevel"/>
    <w:tmpl w:val="926A9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4" w15:restartNumberingAfterBreak="0">
    <w:nsid w:val="4E042CF8"/>
    <w:multiLevelType w:val="hybridMultilevel"/>
    <w:tmpl w:val="D2328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01E470B"/>
    <w:multiLevelType w:val="hybridMultilevel"/>
    <w:tmpl w:val="62B89A4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5160204F"/>
    <w:multiLevelType w:val="hybridMultilevel"/>
    <w:tmpl w:val="372E666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7" w15:restartNumberingAfterBreak="0">
    <w:nsid w:val="51613A83"/>
    <w:multiLevelType w:val="hybridMultilevel"/>
    <w:tmpl w:val="C70CA35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9" w15:restartNumberingAfterBreak="0">
    <w:nsid w:val="5375761D"/>
    <w:multiLevelType w:val="hybridMultilevel"/>
    <w:tmpl w:val="7D548D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3AB0FA3"/>
    <w:multiLevelType w:val="hybridMultilevel"/>
    <w:tmpl w:val="1826D93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1" w15:restartNumberingAfterBreak="0">
    <w:nsid w:val="545349B0"/>
    <w:multiLevelType w:val="hybridMultilevel"/>
    <w:tmpl w:val="75F0EB66"/>
    <w:lvl w:ilvl="0" w:tplc="3078F9F8">
      <w:start w:val="1"/>
      <w:numFmt w:val="decimal"/>
      <w:lvlText w:val="%1)"/>
      <w:lvlJc w:val="left"/>
      <w:pPr>
        <w:ind w:left="2629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2" w15:restartNumberingAfterBreak="0">
    <w:nsid w:val="54A75E53"/>
    <w:multiLevelType w:val="hybridMultilevel"/>
    <w:tmpl w:val="5CEAEA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54B60AA0"/>
    <w:multiLevelType w:val="multilevel"/>
    <w:tmpl w:val="800244A2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  <w:color w:val="auto"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abstractNum w:abstractNumId="124" w15:restartNumberingAfterBreak="0">
    <w:nsid w:val="555D0722"/>
    <w:multiLevelType w:val="hybridMultilevel"/>
    <w:tmpl w:val="7B68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6" w15:restartNumberingAfterBreak="0">
    <w:nsid w:val="572F7639"/>
    <w:multiLevelType w:val="hybridMultilevel"/>
    <w:tmpl w:val="7C787958"/>
    <w:lvl w:ilvl="0" w:tplc="ACE8EC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E52539"/>
    <w:multiLevelType w:val="hybridMultilevel"/>
    <w:tmpl w:val="ACE42ECA"/>
    <w:lvl w:ilvl="0" w:tplc="4CA83A68">
      <w:start w:val="1"/>
      <w:numFmt w:val="decimal"/>
      <w:lvlText w:val="%1."/>
      <w:lvlJc w:val="left"/>
      <w:pPr>
        <w:ind w:left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8661C3A"/>
    <w:multiLevelType w:val="hybridMultilevel"/>
    <w:tmpl w:val="41EA05A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9" w15:restartNumberingAfterBreak="0">
    <w:nsid w:val="5A55338D"/>
    <w:multiLevelType w:val="hybridMultilevel"/>
    <w:tmpl w:val="F044E3DC"/>
    <w:lvl w:ilvl="0" w:tplc="7C1A7B1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A7B6421"/>
    <w:multiLevelType w:val="hybridMultilevel"/>
    <w:tmpl w:val="730C09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5FCE3239"/>
    <w:multiLevelType w:val="hybridMultilevel"/>
    <w:tmpl w:val="CE0C47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2" w15:restartNumberingAfterBreak="0">
    <w:nsid w:val="607F34B1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11F1D41"/>
    <w:multiLevelType w:val="multilevel"/>
    <w:tmpl w:val="679436EE"/>
    <w:name w:val="WWNum2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4" w15:restartNumberingAfterBreak="0">
    <w:nsid w:val="619147D0"/>
    <w:multiLevelType w:val="hybridMultilevel"/>
    <w:tmpl w:val="6D3C26C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5" w15:restartNumberingAfterBreak="0">
    <w:nsid w:val="619E30B2"/>
    <w:multiLevelType w:val="hybridMultilevel"/>
    <w:tmpl w:val="AFEC806E"/>
    <w:lvl w:ilvl="0" w:tplc="1666A1C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22B4CC8"/>
    <w:multiLevelType w:val="hybridMultilevel"/>
    <w:tmpl w:val="9B2EB3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63F50920"/>
    <w:multiLevelType w:val="hybridMultilevel"/>
    <w:tmpl w:val="8DDEE2A4"/>
    <w:lvl w:ilvl="0" w:tplc="D91EFE78">
      <w:start w:val="11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44B5B05"/>
    <w:multiLevelType w:val="hybridMultilevel"/>
    <w:tmpl w:val="180AB6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65314BA5"/>
    <w:multiLevelType w:val="hybridMultilevel"/>
    <w:tmpl w:val="5B2AEA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66064C04"/>
    <w:multiLevelType w:val="hybridMultilevel"/>
    <w:tmpl w:val="D892F514"/>
    <w:lvl w:ilvl="0" w:tplc="0552564A">
      <w:start w:val="1"/>
      <w:numFmt w:val="decimal"/>
      <w:lvlText w:val="%1."/>
      <w:lvlJc w:val="left"/>
      <w:pPr>
        <w:ind w:left="1064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C43A0">
      <w:start w:val="1"/>
      <w:numFmt w:val="decimal"/>
      <w:lvlText w:val="%3)"/>
      <w:lvlJc w:val="left"/>
      <w:pPr>
        <w:ind w:left="12086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8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1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1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1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1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1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83D490A"/>
    <w:multiLevelType w:val="hybridMultilevel"/>
    <w:tmpl w:val="8348F6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2" w15:restartNumberingAfterBreak="0">
    <w:nsid w:val="68401F81"/>
    <w:multiLevelType w:val="hybridMultilevel"/>
    <w:tmpl w:val="AB7E8E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8485F48"/>
    <w:multiLevelType w:val="hybridMultilevel"/>
    <w:tmpl w:val="1C843306"/>
    <w:lvl w:ilvl="0" w:tplc="0B82D5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85E33B9"/>
    <w:multiLevelType w:val="hybridMultilevel"/>
    <w:tmpl w:val="0AB053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94B3055"/>
    <w:multiLevelType w:val="hybridMultilevel"/>
    <w:tmpl w:val="C616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A411631"/>
    <w:multiLevelType w:val="hybridMultilevel"/>
    <w:tmpl w:val="F65E379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 w15:restartNumberingAfterBreak="0">
    <w:nsid w:val="6A686DC7"/>
    <w:multiLevelType w:val="hybridMultilevel"/>
    <w:tmpl w:val="34B8EFE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6B5452FD"/>
    <w:multiLevelType w:val="hybridMultilevel"/>
    <w:tmpl w:val="D4323A2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6D5C3AA0"/>
    <w:multiLevelType w:val="hybridMultilevel"/>
    <w:tmpl w:val="CBC86CF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0" w15:restartNumberingAfterBreak="0">
    <w:nsid w:val="6D790D11"/>
    <w:multiLevelType w:val="hybridMultilevel"/>
    <w:tmpl w:val="7F622EF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 w15:restartNumberingAfterBreak="0">
    <w:nsid w:val="6DA3609D"/>
    <w:multiLevelType w:val="hybridMultilevel"/>
    <w:tmpl w:val="77CC731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6E020020"/>
    <w:multiLevelType w:val="hybridMultilevel"/>
    <w:tmpl w:val="1846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EB72D4A"/>
    <w:multiLevelType w:val="hybridMultilevel"/>
    <w:tmpl w:val="F07A2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F707AC5"/>
    <w:multiLevelType w:val="hybridMultilevel"/>
    <w:tmpl w:val="5DB67C5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5" w15:restartNumberingAfterBreak="0">
    <w:nsid w:val="6F7704EE"/>
    <w:multiLevelType w:val="multilevel"/>
    <w:tmpl w:val="D4508FC2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6" w15:restartNumberingAfterBreak="0">
    <w:nsid w:val="700D7163"/>
    <w:multiLevelType w:val="hybridMultilevel"/>
    <w:tmpl w:val="E19CA374"/>
    <w:lvl w:ilvl="0" w:tplc="D6AC0E04">
      <w:start w:val="1"/>
      <w:numFmt w:val="decimal"/>
      <w:lvlText w:val="%1."/>
      <w:lvlJc w:val="left"/>
      <w:pPr>
        <w:ind w:left="720" w:hanging="360"/>
      </w:pPr>
    </w:lvl>
    <w:lvl w:ilvl="1" w:tplc="7A4C4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18D7F71"/>
    <w:multiLevelType w:val="hybridMultilevel"/>
    <w:tmpl w:val="D56E7032"/>
    <w:lvl w:ilvl="0" w:tplc="51B6112A">
      <w:start w:val="1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1D00691"/>
    <w:multiLevelType w:val="hybridMultilevel"/>
    <w:tmpl w:val="57D04D0A"/>
    <w:lvl w:ilvl="0" w:tplc="81C8468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241242"/>
    <w:multiLevelType w:val="hybridMultilevel"/>
    <w:tmpl w:val="BFB647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2783A68"/>
    <w:multiLevelType w:val="hybridMultilevel"/>
    <w:tmpl w:val="335A55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 w15:restartNumberingAfterBreak="0">
    <w:nsid w:val="72EE742F"/>
    <w:multiLevelType w:val="hybridMultilevel"/>
    <w:tmpl w:val="ED4045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3B546C3"/>
    <w:multiLevelType w:val="hybridMultilevel"/>
    <w:tmpl w:val="E962F0E6"/>
    <w:lvl w:ilvl="0" w:tplc="3ED6F2E6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60E4B8A"/>
    <w:multiLevelType w:val="hybridMultilevel"/>
    <w:tmpl w:val="4058CE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78CE4C2B"/>
    <w:multiLevelType w:val="hybridMultilevel"/>
    <w:tmpl w:val="BF000F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6" w15:restartNumberingAfterBreak="0">
    <w:nsid w:val="7A4162FD"/>
    <w:multiLevelType w:val="hybridMultilevel"/>
    <w:tmpl w:val="A78E910C"/>
    <w:lvl w:ilvl="0" w:tplc="0B3C55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37BF7"/>
    <w:multiLevelType w:val="hybridMultilevel"/>
    <w:tmpl w:val="278A3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 w15:restartNumberingAfterBreak="0">
    <w:nsid w:val="7E317B35"/>
    <w:multiLevelType w:val="hybridMultilevel"/>
    <w:tmpl w:val="F2B6B9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9" w15:restartNumberingAfterBreak="0">
    <w:nsid w:val="7EA9003F"/>
    <w:multiLevelType w:val="hybridMultilevel"/>
    <w:tmpl w:val="A3A2F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0B1A7B"/>
    <w:multiLevelType w:val="hybridMultilevel"/>
    <w:tmpl w:val="50CAEA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1" w15:restartNumberingAfterBreak="0">
    <w:nsid w:val="7F2D3461"/>
    <w:multiLevelType w:val="hybridMultilevel"/>
    <w:tmpl w:val="BA920D96"/>
    <w:lvl w:ilvl="0" w:tplc="31FE6BF2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7F38503B"/>
    <w:multiLevelType w:val="hybridMultilevel"/>
    <w:tmpl w:val="692062A4"/>
    <w:lvl w:ilvl="0" w:tplc="A360080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8740DF"/>
    <w:multiLevelType w:val="hybridMultilevel"/>
    <w:tmpl w:val="CB8431E8"/>
    <w:lvl w:ilvl="0" w:tplc="3A7CFF70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97064">
    <w:abstractNumId w:val="127"/>
  </w:num>
  <w:num w:numId="2" w16cid:durableId="545676404">
    <w:abstractNumId w:val="140"/>
  </w:num>
  <w:num w:numId="3" w16cid:durableId="689531396">
    <w:abstractNumId w:val="121"/>
  </w:num>
  <w:num w:numId="4" w16cid:durableId="658576614">
    <w:abstractNumId w:val="45"/>
  </w:num>
  <w:num w:numId="5" w16cid:durableId="551162381">
    <w:abstractNumId w:val="101"/>
  </w:num>
  <w:num w:numId="6" w16cid:durableId="2118796205">
    <w:abstractNumId w:val="37"/>
  </w:num>
  <w:num w:numId="7" w16cid:durableId="1440494556">
    <w:abstractNumId w:val="66"/>
  </w:num>
  <w:num w:numId="8" w16cid:durableId="1473671817">
    <w:abstractNumId w:val="118"/>
  </w:num>
  <w:num w:numId="9" w16cid:durableId="352339676">
    <w:abstractNumId w:val="125"/>
  </w:num>
  <w:num w:numId="10" w16cid:durableId="307059163">
    <w:abstractNumId w:val="97"/>
  </w:num>
  <w:num w:numId="11" w16cid:durableId="423263389">
    <w:abstractNumId w:val="68"/>
  </w:num>
  <w:num w:numId="12" w16cid:durableId="1094210912">
    <w:abstractNumId w:val="71"/>
  </w:num>
  <w:num w:numId="13" w16cid:durableId="1876191421">
    <w:abstractNumId w:val="27"/>
  </w:num>
  <w:num w:numId="14" w16cid:durableId="1841919906">
    <w:abstractNumId w:val="53"/>
  </w:num>
  <w:num w:numId="15" w16cid:durableId="1404183601">
    <w:abstractNumId w:val="78"/>
  </w:num>
  <w:num w:numId="16" w16cid:durableId="1852909862">
    <w:abstractNumId w:val="43"/>
  </w:num>
  <w:num w:numId="17" w16cid:durableId="1769307320">
    <w:abstractNumId w:val="79"/>
  </w:num>
  <w:num w:numId="18" w16cid:durableId="778330613">
    <w:abstractNumId w:val="162"/>
  </w:num>
  <w:num w:numId="19" w16cid:durableId="11748839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0776471">
    <w:abstractNumId w:val="123"/>
  </w:num>
  <w:num w:numId="21" w16cid:durableId="1507477522">
    <w:abstractNumId w:val="132"/>
  </w:num>
  <w:num w:numId="22" w16cid:durableId="1178693231">
    <w:abstractNumId w:val="56"/>
  </w:num>
  <w:num w:numId="23" w16cid:durableId="1276132825">
    <w:abstractNumId w:val="64"/>
  </w:num>
  <w:num w:numId="24" w16cid:durableId="798425242">
    <w:abstractNumId w:val="61"/>
  </w:num>
  <w:num w:numId="25" w16cid:durableId="1964380974">
    <w:abstractNumId w:val="55"/>
  </w:num>
  <w:num w:numId="26" w16cid:durableId="1536575225">
    <w:abstractNumId w:val="65"/>
  </w:num>
  <w:num w:numId="27" w16cid:durableId="2074967074">
    <w:abstractNumId w:val="87"/>
  </w:num>
  <w:num w:numId="28" w16cid:durableId="418068185">
    <w:abstractNumId w:val="35"/>
  </w:num>
  <w:num w:numId="29" w16cid:durableId="1369256926">
    <w:abstractNumId w:val="81"/>
  </w:num>
  <w:num w:numId="30" w16cid:durableId="1543399319">
    <w:abstractNumId w:val="155"/>
  </w:num>
  <w:num w:numId="31" w16cid:durableId="1356615482">
    <w:abstractNumId w:val="145"/>
  </w:num>
  <w:num w:numId="32" w16cid:durableId="256134212">
    <w:abstractNumId w:val="139"/>
  </w:num>
  <w:num w:numId="33" w16cid:durableId="1263949040">
    <w:abstractNumId w:val="103"/>
  </w:num>
  <w:num w:numId="34" w16cid:durableId="354575683">
    <w:abstractNumId w:val="159"/>
  </w:num>
  <w:num w:numId="35" w16cid:durableId="429862646">
    <w:abstractNumId w:val="108"/>
  </w:num>
  <w:num w:numId="36" w16cid:durableId="1553998084">
    <w:abstractNumId w:val="147"/>
  </w:num>
  <w:num w:numId="37" w16cid:durableId="443305279">
    <w:abstractNumId w:val="110"/>
  </w:num>
  <w:num w:numId="38" w16cid:durableId="290403635">
    <w:abstractNumId w:val="153"/>
  </w:num>
  <w:num w:numId="39" w16cid:durableId="1901594642">
    <w:abstractNumId w:val="168"/>
  </w:num>
  <w:num w:numId="40" w16cid:durableId="278951816">
    <w:abstractNumId w:val="119"/>
  </w:num>
  <w:num w:numId="41" w16cid:durableId="1530336960">
    <w:abstractNumId w:val="31"/>
  </w:num>
  <w:num w:numId="42" w16cid:durableId="2049258310">
    <w:abstractNumId w:val="69"/>
  </w:num>
  <w:num w:numId="43" w16cid:durableId="1139108843">
    <w:abstractNumId w:val="114"/>
  </w:num>
  <w:num w:numId="44" w16cid:durableId="1649170601">
    <w:abstractNumId w:val="171"/>
  </w:num>
  <w:num w:numId="45" w16cid:durableId="281814199">
    <w:abstractNumId w:val="41"/>
  </w:num>
  <w:num w:numId="46" w16cid:durableId="1511748584">
    <w:abstractNumId w:val="130"/>
  </w:num>
  <w:num w:numId="47" w16cid:durableId="766464845">
    <w:abstractNumId w:val="109"/>
  </w:num>
  <w:num w:numId="48" w16cid:durableId="941492085">
    <w:abstractNumId w:val="112"/>
  </w:num>
  <w:num w:numId="49" w16cid:durableId="464783881">
    <w:abstractNumId w:val="161"/>
  </w:num>
  <w:num w:numId="50" w16cid:durableId="1517695209">
    <w:abstractNumId w:val="137"/>
  </w:num>
  <w:num w:numId="51" w16cid:durableId="466898538">
    <w:abstractNumId w:val="28"/>
  </w:num>
  <w:num w:numId="52" w16cid:durableId="439951621">
    <w:abstractNumId w:val="157"/>
  </w:num>
  <w:num w:numId="53" w16cid:durableId="1519615712">
    <w:abstractNumId w:val="89"/>
  </w:num>
  <w:num w:numId="54" w16cid:durableId="882642604">
    <w:abstractNumId w:val="70"/>
  </w:num>
  <w:num w:numId="55" w16cid:durableId="1999379983">
    <w:abstractNumId w:val="131"/>
  </w:num>
  <w:num w:numId="56" w16cid:durableId="1078014132">
    <w:abstractNumId w:val="92"/>
  </w:num>
  <w:num w:numId="57" w16cid:durableId="1060178612">
    <w:abstractNumId w:val="73"/>
  </w:num>
  <w:num w:numId="58" w16cid:durableId="384715907">
    <w:abstractNumId w:val="141"/>
  </w:num>
  <w:num w:numId="59" w16cid:durableId="1721395878">
    <w:abstractNumId w:val="136"/>
  </w:num>
  <w:num w:numId="60" w16cid:durableId="464737956">
    <w:abstractNumId w:val="156"/>
  </w:num>
  <w:num w:numId="61" w16cid:durableId="1715079023">
    <w:abstractNumId w:val="39"/>
  </w:num>
  <w:num w:numId="62" w16cid:durableId="1563903441">
    <w:abstractNumId w:val="85"/>
  </w:num>
  <w:num w:numId="63" w16cid:durableId="1676497458">
    <w:abstractNumId w:val="80"/>
  </w:num>
  <w:num w:numId="64" w16cid:durableId="1256328597">
    <w:abstractNumId w:val="44"/>
  </w:num>
  <w:num w:numId="65" w16cid:durableId="1200629320">
    <w:abstractNumId w:val="75"/>
  </w:num>
  <w:num w:numId="66" w16cid:durableId="527066763">
    <w:abstractNumId w:val="38"/>
  </w:num>
  <w:num w:numId="67" w16cid:durableId="1676616482">
    <w:abstractNumId w:val="107"/>
  </w:num>
  <w:num w:numId="68" w16cid:durableId="964241142">
    <w:abstractNumId w:val="24"/>
  </w:num>
  <w:num w:numId="69" w16cid:durableId="1887989712">
    <w:abstractNumId w:val="77"/>
  </w:num>
  <w:num w:numId="70" w16cid:durableId="1467771109">
    <w:abstractNumId w:val="164"/>
  </w:num>
  <w:num w:numId="71" w16cid:durableId="128328159">
    <w:abstractNumId w:val="138"/>
  </w:num>
  <w:num w:numId="72" w16cid:durableId="658577888">
    <w:abstractNumId w:val="90"/>
  </w:num>
  <w:num w:numId="73" w16cid:durableId="831918917">
    <w:abstractNumId w:val="50"/>
  </w:num>
  <w:num w:numId="74" w16cid:durableId="1323973720">
    <w:abstractNumId w:val="158"/>
  </w:num>
  <w:num w:numId="75" w16cid:durableId="1124495332">
    <w:abstractNumId w:val="150"/>
  </w:num>
  <w:num w:numId="76" w16cid:durableId="2045129782">
    <w:abstractNumId w:val="105"/>
  </w:num>
  <w:num w:numId="77" w16cid:durableId="1075779611">
    <w:abstractNumId w:val="96"/>
  </w:num>
  <w:num w:numId="78" w16cid:durableId="1769353478">
    <w:abstractNumId w:val="169"/>
  </w:num>
  <w:num w:numId="79" w16cid:durableId="1318149859">
    <w:abstractNumId w:val="142"/>
  </w:num>
  <w:num w:numId="80" w16cid:durableId="901330598">
    <w:abstractNumId w:val="115"/>
  </w:num>
  <w:num w:numId="81" w16cid:durableId="2144275923">
    <w:abstractNumId w:val="86"/>
  </w:num>
  <w:num w:numId="82" w16cid:durableId="577061680">
    <w:abstractNumId w:val="160"/>
  </w:num>
  <w:num w:numId="83" w16cid:durableId="858084929">
    <w:abstractNumId w:val="72"/>
  </w:num>
  <w:num w:numId="84" w16cid:durableId="1376584930">
    <w:abstractNumId w:val="135"/>
  </w:num>
  <w:num w:numId="85" w16cid:durableId="2022006060">
    <w:abstractNumId w:val="129"/>
  </w:num>
  <w:num w:numId="86" w16cid:durableId="232665298">
    <w:abstractNumId w:val="63"/>
  </w:num>
  <w:num w:numId="87" w16cid:durableId="1946616007">
    <w:abstractNumId w:val="48"/>
  </w:num>
  <w:num w:numId="88" w16cid:durableId="1390810791">
    <w:abstractNumId w:val="62"/>
  </w:num>
  <w:num w:numId="89" w16cid:durableId="1149974617">
    <w:abstractNumId w:val="22"/>
  </w:num>
  <w:num w:numId="90" w16cid:durableId="1816019668">
    <w:abstractNumId w:val="88"/>
  </w:num>
  <w:num w:numId="91" w16cid:durableId="101607323">
    <w:abstractNumId w:val="170"/>
  </w:num>
  <w:num w:numId="92" w16cid:durableId="1663005455">
    <w:abstractNumId w:val="144"/>
  </w:num>
  <w:num w:numId="93" w16cid:durableId="1708093676">
    <w:abstractNumId w:val="134"/>
  </w:num>
  <w:num w:numId="94" w16cid:durableId="1700738466">
    <w:abstractNumId w:val="42"/>
  </w:num>
  <w:num w:numId="95" w16cid:durableId="1059016292">
    <w:abstractNumId w:val="84"/>
  </w:num>
  <w:num w:numId="96" w16cid:durableId="1704014165">
    <w:abstractNumId w:val="104"/>
  </w:num>
  <w:num w:numId="97" w16cid:durableId="2043744736">
    <w:abstractNumId w:val="116"/>
  </w:num>
  <w:num w:numId="98" w16cid:durableId="784690123">
    <w:abstractNumId w:val="29"/>
  </w:num>
  <w:num w:numId="99" w16cid:durableId="2069962194">
    <w:abstractNumId w:val="106"/>
  </w:num>
  <w:num w:numId="100" w16cid:durableId="1501044623">
    <w:abstractNumId w:val="111"/>
  </w:num>
  <w:num w:numId="101" w16cid:durableId="197594187">
    <w:abstractNumId w:val="23"/>
  </w:num>
  <w:num w:numId="102" w16cid:durableId="1332565785">
    <w:abstractNumId w:val="149"/>
  </w:num>
  <w:num w:numId="103" w16cid:durableId="396822720">
    <w:abstractNumId w:val="26"/>
  </w:num>
  <w:num w:numId="104" w16cid:durableId="977340197">
    <w:abstractNumId w:val="52"/>
  </w:num>
  <w:num w:numId="105" w16cid:durableId="2000886442">
    <w:abstractNumId w:val="33"/>
  </w:num>
  <w:num w:numId="106" w16cid:durableId="1251236771">
    <w:abstractNumId w:val="120"/>
  </w:num>
  <w:num w:numId="107" w16cid:durableId="1105611302">
    <w:abstractNumId w:val="165"/>
  </w:num>
  <w:num w:numId="108" w16cid:durableId="68551153">
    <w:abstractNumId w:val="40"/>
  </w:num>
  <w:num w:numId="109" w16cid:durableId="1712262760">
    <w:abstractNumId w:val="167"/>
  </w:num>
  <w:num w:numId="110" w16cid:durableId="681904727">
    <w:abstractNumId w:val="100"/>
  </w:num>
  <w:num w:numId="111" w16cid:durableId="1483698776">
    <w:abstractNumId w:val="124"/>
  </w:num>
  <w:num w:numId="112" w16cid:durableId="630744544">
    <w:abstractNumId w:val="67"/>
  </w:num>
  <w:num w:numId="113" w16cid:durableId="39525985">
    <w:abstractNumId w:val="122"/>
  </w:num>
  <w:num w:numId="114" w16cid:durableId="472909264">
    <w:abstractNumId w:val="54"/>
  </w:num>
  <w:num w:numId="115" w16cid:durableId="207450096">
    <w:abstractNumId w:val="166"/>
  </w:num>
  <w:num w:numId="116" w16cid:durableId="1447388362">
    <w:abstractNumId w:val="57"/>
  </w:num>
  <w:num w:numId="117" w16cid:durableId="1817455916">
    <w:abstractNumId w:val="60"/>
  </w:num>
  <w:num w:numId="118" w16cid:durableId="1093010762">
    <w:abstractNumId w:val="47"/>
  </w:num>
  <w:num w:numId="119" w16cid:durableId="510683471">
    <w:abstractNumId w:val="95"/>
  </w:num>
  <w:num w:numId="120" w16cid:durableId="724720732">
    <w:abstractNumId w:val="51"/>
  </w:num>
  <w:num w:numId="121" w16cid:durableId="873729586">
    <w:abstractNumId w:val="172"/>
  </w:num>
  <w:num w:numId="122" w16cid:durableId="1613705292">
    <w:abstractNumId w:val="128"/>
  </w:num>
  <w:num w:numId="123" w16cid:durableId="1819422859">
    <w:abstractNumId w:val="30"/>
  </w:num>
  <w:num w:numId="124" w16cid:durableId="230359445">
    <w:abstractNumId w:val="143"/>
  </w:num>
  <w:num w:numId="125" w16cid:durableId="1250845897">
    <w:abstractNumId w:val="76"/>
  </w:num>
  <w:num w:numId="126" w16cid:durableId="458571017">
    <w:abstractNumId w:val="126"/>
  </w:num>
  <w:num w:numId="127" w16cid:durableId="1581673506">
    <w:abstractNumId w:val="34"/>
  </w:num>
  <w:num w:numId="128" w16cid:durableId="1488205665">
    <w:abstractNumId w:val="102"/>
  </w:num>
  <w:num w:numId="129" w16cid:durableId="1435057393">
    <w:abstractNumId w:val="113"/>
  </w:num>
  <w:num w:numId="130" w16cid:durableId="1234193180">
    <w:abstractNumId w:val="151"/>
  </w:num>
  <w:num w:numId="131" w16cid:durableId="1886288087">
    <w:abstractNumId w:val="148"/>
  </w:num>
  <w:num w:numId="132" w16cid:durableId="1475486109">
    <w:abstractNumId w:val="49"/>
  </w:num>
  <w:num w:numId="133" w16cid:durableId="1296906948">
    <w:abstractNumId w:val="59"/>
  </w:num>
  <w:num w:numId="134" w16cid:durableId="872155171">
    <w:abstractNumId w:val="32"/>
  </w:num>
  <w:num w:numId="135" w16cid:durableId="269892877">
    <w:abstractNumId w:val="117"/>
  </w:num>
  <w:num w:numId="136" w16cid:durableId="1351294948">
    <w:abstractNumId w:val="93"/>
  </w:num>
  <w:num w:numId="137" w16cid:durableId="770080548">
    <w:abstractNumId w:val="82"/>
  </w:num>
  <w:num w:numId="138" w16cid:durableId="1770153590">
    <w:abstractNumId w:val="173"/>
  </w:num>
  <w:num w:numId="139" w16cid:durableId="897012718">
    <w:abstractNumId w:val="154"/>
  </w:num>
  <w:num w:numId="140" w16cid:durableId="1457597729">
    <w:abstractNumId w:val="163"/>
  </w:num>
  <w:num w:numId="141" w16cid:durableId="268197009">
    <w:abstractNumId w:val="152"/>
  </w:num>
  <w:num w:numId="142" w16cid:durableId="866597768">
    <w:abstractNumId w:val="46"/>
  </w:num>
  <w:num w:numId="143" w16cid:durableId="1727146620">
    <w:abstractNumId w:val="146"/>
  </w:num>
  <w:num w:numId="144" w16cid:durableId="2108386553">
    <w:abstractNumId w:val="25"/>
  </w:num>
  <w:num w:numId="145" w16cid:durableId="1752044213">
    <w:abstractNumId w:val="58"/>
  </w:num>
  <w:num w:numId="146" w16cid:durableId="857039498">
    <w:abstractNumId w:val="98"/>
  </w:num>
  <w:num w:numId="147" w16cid:durableId="2104035613">
    <w:abstractNumId w:val="74"/>
  </w:num>
  <w:num w:numId="148" w16cid:durableId="1818719205">
    <w:abstractNumId w:val="36"/>
  </w:num>
  <w:num w:numId="149" w16cid:durableId="160360724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1124497945">
    <w:abstractNumId w:val="99"/>
  </w:num>
  <w:num w:numId="151" w16cid:durableId="1518500024">
    <w:abstractNumId w:val="94"/>
  </w:num>
  <w:num w:numId="152" w16cid:durableId="16786586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417361656">
    <w:abstractNumId w:val="9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E1"/>
    <w:rsid w:val="00000040"/>
    <w:rsid w:val="000016A2"/>
    <w:rsid w:val="0000172F"/>
    <w:rsid w:val="00001F36"/>
    <w:rsid w:val="00002CD2"/>
    <w:rsid w:val="00002ECB"/>
    <w:rsid w:val="00003BA7"/>
    <w:rsid w:val="000049AD"/>
    <w:rsid w:val="00004F49"/>
    <w:rsid w:val="00004F7C"/>
    <w:rsid w:val="00006010"/>
    <w:rsid w:val="00006071"/>
    <w:rsid w:val="00007678"/>
    <w:rsid w:val="000078AE"/>
    <w:rsid w:val="00007B35"/>
    <w:rsid w:val="000103E2"/>
    <w:rsid w:val="000104F0"/>
    <w:rsid w:val="00011EAE"/>
    <w:rsid w:val="00012369"/>
    <w:rsid w:val="00012E65"/>
    <w:rsid w:val="0001361E"/>
    <w:rsid w:val="00014463"/>
    <w:rsid w:val="000145B0"/>
    <w:rsid w:val="000146E1"/>
    <w:rsid w:val="00015860"/>
    <w:rsid w:val="00016D69"/>
    <w:rsid w:val="00017D78"/>
    <w:rsid w:val="00022994"/>
    <w:rsid w:val="00023E22"/>
    <w:rsid w:val="00026062"/>
    <w:rsid w:val="00035E17"/>
    <w:rsid w:val="00035F20"/>
    <w:rsid w:val="000368D8"/>
    <w:rsid w:val="00036B85"/>
    <w:rsid w:val="000371B5"/>
    <w:rsid w:val="0004010B"/>
    <w:rsid w:val="000406DE"/>
    <w:rsid w:val="00041F36"/>
    <w:rsid w:val="00042370"/>
    <w:rsid w:val="000446B7"/>
    <w:rsid w:val="00044BC1"/>
    <w:rsid w:val="00044E0F"/>
    <w:rsid w:val="00045CDC"/>
    <w:rsid w:val="00046588"/>
    <w:rsid w:val="00046DC7"/>
    <w:rsid w:val="0004739B"/>
    <w:rsid w:val="000504DC"/>
    <w:rsid w:val="00051193"/>
    <w:rsid w:val="00051688"/>
    <w:rsid w:val="000517E6"/>
    <w:rsid w:val="000555F3"/>
    <w:rsid w:val="0006016D"/>
    <w:rsid w:val="0006157C"/>
    <w:rsid w:val="00062A65"/>
    <w:rsid w:val="00062F8F"/>
    <w:rsid w:val="000635AF"/>
    <w:rsid w:val="000642DA"/>
    <w:rsid w:val="00064BBB"/>
    <w:rsid w:val="00065754"/>
    <w:rsid w:val="00065C0F"/>
    <w:rsid w:val="000664C6"/>
    <w:rsid w:val="0007094A"/>
    <w:rsid w:val="0007157B"/>
    <w:rsid w:val="000719BD"/>
    <w:rsid w:val="00071CA6"/>
    <w:rsid w:val="00073EF7"/>
    <w:rsid w:val="0007545F"/>
    <w:rsid w:val="00075ECA"/>
    <w:rsid w:val="00077817"/>
    <w:rsid w:val="00080845"/>
    <w:rsid w:val="0008155A"/>
    <w:rsid w:val="00081846"/>
    <w:rsid w:val="000835B1"/>
    <w:rsid w:val="00083EEA"/>
    <w:rsid w:val="0008537F"/>
    <w:rsid w:val="00085A6C"/>
    <w:rsid w:val="00085FF7"/>
    <w:rsid w:val="0008659C"/>
    <w:rsid w:val="00086698"/>
    <w:rsid w:val="00086AAE"/>
    <w:rsid w:val="000922A7"/>
    <w:rsid w:val="00092AF0"/>
    <w:rsid w:val="00094448"/>
    <w:rsid w:val="0009463E"/>
    <w:rsid w:val="000956BF"/>
    <w:rsid w:val="00095848"/>
    <w:rsid w:val="0009673E"/>
    <w:rsid w:val="000A01CA"/>
    <w:rsid w:val="000A09B9"/>
    <w:rsid w:val="000A1FF2"/>
    <w:rsid w:val="000A2898"/>
    <w:rsid w:val="000A31EA"/>
    <w:rsid w:val="000A5E1A"/>
    <w:rsid w:val="000A7FD8"/>
    <w:rsid w:val="000B056C"/>
    <w:rsid w:val="000B064F"/>
    <w:rsid w:val="000B08C1"/>
    <w:rsid w:val="000B0B4B"/>
    <w:rsid w:val="000B108A"/>
    <w:rsid w:val="000B162B"/>
    <w:rsid w:val="000B298A"/>
    <w:rsid w:val="000B298F"/>
    <w:rsid w:val="000B2FD3"/>
    <w:rsid w:val="000B3902"/>
    <w:rsid w:val="000B53F6"/>
    <w:rsid w:val="000C0298"/>
    <w:rsid w:val="000C0DB5"/>
    <w:rsid w:val="000C1F5F"/>
    <w:rsid w:val="000C2449"/>
    <w:rsid w:val="000C2912"/>
    <w:rsid w:val="000C3309"/>
    <w:rsid w:val="000C37C1"/>
    <w:rsid w:val="000C3E2C"/>
    <w:rsid w:val="000C45CA"/>
    <w:rsid w:val="000C527B"/>
    <w:rsid w:val="000C5BD6"/>
    <w:rsid w:val="000D0EE1"/>
    <w:rsid w:val="000D464A"/>
    <w:rsid w:val="000D61DB"/>
    <w:rsid w:val="000D6213"/>
    <w:rsid w:val="000D6CF1"/>
    <w:rsid w:val="000E003A"/>
    <w:rsid w:val="000E076E"/>
    <w:rsid w:val="000E0A59"/>
    <w:rsid w:val="000E0EF1"/>
    <w:rsid w:val="000E1A6C"/>
    <w:rsid w:val="000E361D"/>
    <w:rsid w:val="000E58AB"/>
    <w:rsid w:val="000E6A52"/>
    <w:rsid w:val="000F1A28"/>
    <w:rsid w:val="000F3566"/>
    <w:rsid w:val="000F410C"/>
    <w:rsid w:val="000F49C6"/>
    <w:rsid w:val="001002F3"/>
    <w:rsid w:val="00101B86"/>
    <w:rsid w:val="0010237C"/>
    <w:rsid w:val="0010395D"/>
    <w:rsid w:val="00103C24"/>
    <w:rsid w:val="00103E02"/>
    <w:rsid w:val="00105549"/>
    <w:rsid w:val="0010704F"/>
    <w:rsid w:val="00113C18"/>
    <w:rsid w:val="00115509"/>
    <w:rsid w:val="001157A3"/>
    <w:rsid w:val="00116100"/>
    <w:rsid w:val="00116748"/>
    <w:rsid w:val="00116796"/>
    <w:rsid w:val="00116AAE"/>
    <w:rsid w:val="00116ABE"/>
    <w:rsid w:val="00116DA1"/>
    <w:rsid w:val="0011712D"/>
    <w:rsid w:val="00117F69"/>
    <w:rsid w:val="0012072C"/>
    <w:rsid w:val="00120742"/>
    <w:rsid w:val="001213B5"/>
    <w:rsid w:val="001214C9"/>
    <w:rsid w:val="00121F44"/>
    <w:rsid w:val="001221EE"/>
    <w:rsid w:val="001227A3"/>
    <w:rsid w:val="00123BED"/>
    <w:rsid w:val="00123E3B"/>
    <w:rsid w:val="001249BB"/>
    <w:rsid w:val="00126C97"/>
    <w:rsid w:val="00127D43"/>
    <w:rsid w:val="00130CC1"/>
    <w:rsid w:val="001313FA"/>
    <w:rsid w:val="0013329B"/>
    <w:rsid w:val="001336FE"/>
    <w:rsid w:val="00134C61"/>
    <w:rsid w:val="00136BD7"/>
    <w:rsid w:val="0013788B"/>
    <w:rsid w:val="001420C5"/>
    <w:rsid w:val="00142340"/>
    <w:rsid w:val="0014385C"/>
    <w:rsid w:val="00143967"/>
    <w:rsid w:val="00143A0D"/>
    <w:rsid w:val="00145006"/>
    <w:rsid w:val="00146659"/>
    <w:rsid w:val="00146B0F"/>
    <w:rsid w:val="001477B8"/>
    <w:rsid w:val="00147AB3"/>
    <w:rsid w:val="00150B17"/>
    <w:rsid w:val="00151C5E"/>
    <w:rsid w:val="00152ECF"/>
    <w:rsid w:val="001530C3"/>
    <w:rsid w:val="001531EC"/>
    <w:rsid w:val="00154055"/>
    <w:rsid w:val="00154EF7"/>
    <w:rsid w:val="00155016"/>
    <w:rsid w:val="00156B87"/>
    <w:rsid w:val="00157438"/>
    <w:rsid w:val="00157BED"/>
    <w:rsid w:val="0016127D"/>
    <w:rsid w:val="00162591"/>
    <w:rsid w:val="001627CF"/>
    <w:rsid w:val="0016349D"/>
    <w:rsid w:val="00163BA8"/>
    <w:rsid w:val="00164231"/>
    <w:rsid w:val="001649C4"/>
    <w:rsid w:val="00164D82"/>
    <w:rsid w:val="00165AE8"/>
    <w:rsid w:val="00166D95"/>
    <w:rsid w:val="00167243"/>
    <w:rsid w:val="00167366"/>
    <w:rsid w:val="0016774D"/>
    <w:rsid w:val="00171783"/>
    <w:rsid w:val="00171D1A"/>
    <w:rsid w:val="00171E98"/>
    <w:rsid w:val="001737CB"/>
    <w:rsid w:val="00174559"/>
    <w:rsid w:val="00174E65"/>
    <w:rsid w:val="00175CB3"/>
    <w:rsid w:val="00176E9E"/>
    <w:rsid w:val="001776C2"/>
    <w:rsid w:val="0017787A"/>
    <w:rsid w:val="00177C4B"/>
    <w:rsid w:val="001824EF"/>
    <w:rsid w:val="001830EF"/>
    <w:rsid w:val="001838E4"/>
    <w:rsid w:val="00184147"/>
    <w:rsid w:val="0018439F"/>
    <w:rsid w:val="001864FC"/>
    <w:rsid w:val="001873BC"/>
    <w:rsid w:val="00187FB7"/>
    <w:rsid w:val="001903DB"/>
    <w:rsid w:val="001922F1"/>
    <w:rsid w:val="00192AFA"/>
    <w:rsid w:val="001934F8"/>
    <w:rsid w:val="00194BF4"/>
    <w:rsid w:val="00195A9D"/>
    <w:rsid w:val="00196EE5"/>
    <w:rsid w:val="0019778C"/>
    <w:rsid w:val="001A0375"/>
    <w:rsid w:val="001A08DB"/>
    <w:rsid w:val="001A10CA"/>
    <w:rsid w:val="001A5D6B"/>
    <w:rsid w:val="001A66B8"/>
    <w:rsid w:val="001A6F93"/>
    <w:rsid w:val="001A6FE8"/>
    <w:rsid w:val="001B057A"/>
    <w:rsid w:val="001B0FD3"/>
    <w:rsid w:val="001B1CD7"/>
    <w:rsid w:val="001B2170"/>
    <w:rsid w:val="001B3317"/>
    <w:rsid w:val="001B361C"/>
    <w:rsid w:val="001B4AB0"/>
    <w:rsid w:val="001B4B18"/>
    <w:rsid w:val="001B4E84"/>
    <w:rsid w:val="001B6BEF"/>
    <w:rsid w:val="001B6CFE"/>
    <w:rsid w:val="001C02F2"/>
    <w:rsid w:val="001C213E"/>
    <w:rsid w:val="001C4BCB"/>
    <w:rsid w:val="001C5601"/>
    <w:rsid w:val="001C60E1"/>
    <w:rsid w:val="001C66FF"/>
    <w:rsid w:val="001C6827"/>
    <w:rsid w:val="001C7444"/>
    <w:rsid w:val="001D12F4"/>
    <w:rsid w:val="001D22E3"/>
    <w:rsid w:val="001D24D9"/>
    <w:rsid w:val="001D573B"/>
    <w:rsid w:val="001D5EC0"/>
    <w:rsid w:val="001E0796"/>
    <w:rsid w:val="001E0CF3"/>
    <w:rsid w:val="001E32CE"/>
    <w:rsid w:val="001E3C6E"/>
    <w:rsid w:val="001E404B"/>
    <w:rsid w:val="001E423D"/>
    <w:rsid w:val="001E56BD"/>
    <w:rsid w:val="001E5D05"/>
    <w:rsid w:val="001E5EBE"/>
    <w:rsid w:val="001E7184"/>
    <w:rsid w:val="001F221B"/>
    <w:rsid w:val="001F3D83"/>
    <w:rsid w:val="001F5C23"/>
    <w:rsid w:val="001F5FAD"/>
    <w:rsid w:val="001F71F9"/>
    <w:rsid w:val="00200F1A"/>
    <w:rsid w:val="002013CD"/>
    <w:rsid w:val="00201915"/>
    <w:rsid w:val="00201CD5"/>
    <w:rsid w:val="00202C29"/>
    <w:rsid w:val="0020501B"/>
    <w:rsid w:val="00205DD0"/>
    <w:rsid w:val="002060E1"/>
    <w:rsid w:val="00206B1D"/>
    <w:rsid w:val="00206DCE"/>
    <w:rsid w:val="002075C5"/>
    <w:rsid w:val="00210C2F"/>
    <w:rsid w:val="0021229F"/>
    <w:rsid w:val="002127D7"/>
    <w:rsid w:val="002127DE"/>
    <w:rsid w:val="00212AC3"/>
    <w:rsid w:val="0021360D"/>
    <w:rsid w:val="00213629"/>
    <w:rsid w:val="00213AA7"/>
    <w:rsid w:val="00213AD2"/>
    <w:rsid w:val="00214B1D"/>
    <w:rsid w:val="0021666C"/>
    <w:rsid w:val="00216FF4"/>
    <w:rsid w:val="00220A0B"/>
    <w:rsid w:val="00220FBF"/>
    <w:rsid w:val="0022144F"/>
    <w:rsid w:val="00222CA7"/>
    <w:rsid w:val="0022331C"/>
    <w:rsid w:val="0022419C"/>
    <w:rsid w:val="002245E2"/>
    <w:rsid w:val="00224739"/>
    <w:rsid w:val="00224D7B"/>
    <w:rsid w:val="00225136"/>
    <w:rsid w:val="00225530"/>
    <w:rsid w:val="00225755"/>
    <w:rsid w:val="00225DED"/>
    <w:rsid w:val="00226385"/>
    <w:rsid w:val="002276EC"/>
    <w:rsid w:val="00230C8E"/>
    <w:rsid w:val="00231724"/>
    <w:rsid w:val="00231D3A"/>
    <w:rsid w:val="002334B0"/>
    <w:rsid w:val="00236869"/>
    <w:rsid w:val="00236BFB"/>
    <w:rsid w:val="00237660"/>
    <w:rsid w:val="0024067C"/>
    <w:rsid w:val="002413FD"/>
    <w:rsid w:val="002425D9"/>
    <w:rsid w:val="002464F1"/>
    <w:rsid w:val="002477FC"/>
    <w:rsid w:val="00250D98"/>
    <w:rsid w:val="002567F1"/>
    <w:rsid w:val="002579C1"/>
    <w:rsid w:val="00257A91"/>
    <w:rsid w:val="00260CE8"/>
    <w:rsid w:val="002613AB"/>
    <w:rsid w:val="00261428"/>
    <w:rsid w:val="00261BB7"/>
    <w:rsid w:val="00261D1C"/>
    <w:rsid w:val="00262B33"/>
    <w:rsid w:val="00262FC6"/>
    <w:rsid w:val="002631B7"/>
    <w:rsid w:val="00263BC0"/>
    <w:rsid w:val="0027080C"/>
    <w:rsid w:val="002733EA"/>
    <w:rsid w:val="00273D86"/>
    <w:rsid w:val="0027423A"/>
    <w:rsid w:val="0027456C"/>
    <w:rsid w:val="0027693E"/>
    <w:rsid w:val="00281052"/>
    <w:rsid w:val="00282F9F"/>
    <w:rsid w:val="0028331F"/>
    <w:rsid w:val="00283D08"/>
    <w:rsid w:val="00283D2B"/>
    <w:rsid w:val="00285D4F"/>
    <w:rsid w:val="00285F73"/>
    <w:rsid w:val="00286FCA"/>
    <w:rsid w:val="00287006"/>
    <w:rsid w:val="00287175"/>
    <w:rsid w:val="00290575"/>
    <w:rsid w:val="00291071"/>
    <w:rsid w:val="00291913"/>
    <w:rsid w:val="00292BF0"/>
    <w:rsid w:val="00293488"/>
    <w:rsid w:val="002937EA"/>
    <w:rsid w:val="00294035"/>
    <w:rsid w:val="0029432C"/>
    <w:rsid w:val="0029433A"/>
    <w:rsid w:val="00295181"/>
    <w:rsid w:val="00295618"/>
    <w:rsid w:val="00295C92"/>
    <w:rsid w:val="00296222"/>
    <w:rsid w:val="002966D0"/>
    <w:rsid w:val="0029694F"/>
    <w:rsid w:val="00296CA9"/>
    <w:rsid w:val="00297639"/>
    <w:rsid w:val="00297CF2"/>
    <w:rsid w:val="002A0EF6"/>
    <w:rsid w:val="002A1A63"/>
    <w:rsid w:val="002A1EFF"/>
    <w:rsid w:val="002A2FD1"/>
    <w:rsid w:val="002A41DF"/>
    <w:rsid w:val="002A4870"/>
    <w:rsid w:val="002A55EC"/>
    <w:rsid w:val="002A5709"/>
    <w:rsid w:val="002A670E"/>
    <w:rsid w:val="002A6BE5"/>
    <w:rsid w:val="002A7036"/>
    <w:rsid w:val="002A7EA6"/>
    <w:rsid w:val="002B027C"/>
    <w:rsid w:val="002B0F7D"/>
    <w:rsid w:val="002B19D4"/>
    <w:rsid w:val="002B2795"/>
    <w:rsid w:val="002B31D4"/>
    <w:rsid w:val="002B629F"/>
    <w:rsid w:val="002B6B20"/>
    <w:rsid w:val="002B6CE0"/>
    <w:rsid w:val="002B766F"/>
    <w:rsid w:val="002B7A3C"/>
    <w:rsid w:val="002C083E"/>
    <w:rsid w:val="002C2B3E"/>
    <w:rsid w:val="002C2BE6"/>
    <w:rsid w:val="002C3CF8"/>
    <w:rsid w:val="002C72C5"/>
    <w:rsid w:val="002C7A22"/>
    <w:rsid w:val="002D004B"/>
    <w:rsid w:val="002D0164"/>
    <w:rsid w:val="002D02DF"/>
    <w:rsid w:val="002D0BF2"/>
    <w:rsid w:val="002D43AB"/>
    <w:rsid w:val="002D520C"/>
    <w:rsid w:val="002D6643"/>
    <w:rsid w:val="002E00E0"/>
    <w:rsid w:val="002E2948"/>
    <w:rsid w:val="002E33B9"/>
    <w:rsid w:val="002E3ECC"/>
    <w:rsid w:val="002E4BA5"/>
    <w:rsid w:val="002E50FA"/>
    <w:rsid w:val="002E5753"/>
    <w:rsid w:val="002F0926"/>
    <w:rsid w:val="002F0AF4"/>
    <w:rsid w:val="002F1272"/>
    <w:rsid w:val="002F1776"/>
    <w:rsid w:val="002F18B1"/>
    <w:rsid w:val="002F2184"/>
    <w:rsid w:val="002F2615"/>
    <w:rsid w:val="002F7773"/>
    <w:rsid w:val="002F7B54"/>
    <w:rsid w:val="003019CE"/>
    <w:rsid w:val="00304004"/>
    <w:rsid w:val="00304855"/>
    <w:rsid w:val="00305CF3"/>
    <w:rsid w:val="00306F1A"/>
    <w:rsid w:val="00311C91"/>
    <w:rsid w:val="00311CBA"/>
    <w:rsid w:val="00311F69"/>
    <w:rsid w:val="00313053"/>
    <w:rsid w:val="00316446"/>
    <w:rsid w:val="00322982"/>
    <w:rsid w:val="003245FB"/>
    <w:rsid w:val="003248BF"/>
    <w:rsid w:val="00324A84"/>
    <w:rsid w:val="00327097"/>
    <w:rsid w:val="00327432"/>
    <w:rsid w:val="00327736"/>
    <w:rsid w:val="00330A0F"/>
    <w:rsid w:val="00330B30"/>
    <w:rsid w:val="00330EFE"/>
    <w:rsid w:val="00331F4C"/>
    <w:rsid w:val="00332B29"/>
    <w:rsid w:val="0033399F"/>
    <w:rsid w:val="00334974"/>
    <w:rsid w:val="00334F44"/>
    <w:rsid w:val="00335428"/>
    <w:rsid w:val="00335588"/>
    <w:rsid w:val="003434BC"/>
    <w:rsid w:val="003442EB"/>
    <w:rsid w:val="00345AC8"/>
    <w:rsid w:val="003463FA"/>
    <w:rsid w:val="0034676A"/>
    <w:rsid w:val="00347874"/>
    <w:rsid w:val="003506BC"/>
    <w:rsid w:val="00350B11"/>
    <w:rsid w:val="00351F5C"/>
    <w:rsid w:val="00352015"/>
    <w:rsid w:val="00353A72"/>
    <w:rsid w:val="0035402C"/>
    <w:rsid w:val="003545EC"/>
    <w:rsid w:val="003552B9"/>
    <w:rsid w:val="0035571E"/>
    <w:rsid w:val="00357A56"/>
    <w:rsid w:val="00357E7C"/>
    <w:rsid w:val="00363634"/>
    <w:rsid w:val="0036378E"/>
    <w:rsid w:val="00363FC7"/>
    <w:rsid w:val="00364B22"/>
    <w:rsid w:val="00364F2E"/>
    <w:rsid w:val="00365065"/>
    <w:rsid w:val="003657A7"/>
    <w:rsid w:val="00366026"/>
    <w:rsid w:val="00366698"/>
    <w:rsid w:val="00366916"/>
    <w:rsid w:val="003700D6"/>
    <w:rsid w:val="00370327"/>
    <w:rsid w:val="003719FA"/>
    <w:rsid w:val="00373A14"/>
    <w:rsid w:val="003741CE"/>
    <w:rsid w:val="00374373"/>
    <w:rsid w:val="003749E7"/>
    <w:rsid w:val="00375FAE"/>
    <w:rsid w:val="00376478"/>
    <w:rsid w:val="0037679F"/>
    <w:rsid w:val="003769F8"/>
    <w:rsid w:val="003816A5"/>
    <w:rsid w:val="00382AAC"/>
    <w:rsid w:val="0038322B"/>
    <w:rsid w:val="00383EFB"/>
    <w:rsid w:val="0038412B"/>
    <w:rsid w:val="003847C6"/>
    <w:rsid w:val="003864AD"/>
    <w:rsid w:val="00386F3A"/>
    <w:rsid w:val="003906C4"/>
    <w:rsid w:val="00391483"/>
    <w:rsid w:val="003920F6"/>
    <w:rsid w:val="003927FA"/>
    <w:rsid w:val="00392FBB"/>
    <w:rsid w:val="00393B5C"/>
    <w:rsid w:val="00393FD4"/>
    <w:rsid w:val="0039517B"/>
    <w:rsid w:val="00395A53"/>
    <w:rsid w:val="0039656C"/>
    <w:rsid w:val="003A0085"/>
    <w:rsid w:val="003A01FE"/>
    <w:rsid w:val="003A0524"/>
    <w:rsid w:val="003A1121"/>
    <w:rsid w:val="003A1DF3"/>
    <w:rsid w:val="003A326E"/>
    <w:rsid w:val="003A3438"/>
    <w:rsid w:val="003A3E08"/>
    <w:rsid w:val="003A5C46"/>
    <w:rsid w:val="003A6185"/>
    <w:rsid w:val="003A6642"/>
    <w:rsid w:val="003B20C4"/>
    <w:rsid w:val="003B21DC"/>
    <w:rsid w:val="003B22B4"/>
    <w:rsid w:val="003B62A9"/>
    <w:rsid w:val="003B7309"/>
    <w:rsid w:val="003B7C2E"/>
    <w:rsid w:val="003B7D49"/>
    <w:rsid w:val="003B7E85"/>
    <w:rsid w:val="003C094F"/>
    <w:rsid w:val="003C1BCA"/>
    <w:rsid w:val="003C5171"/>
    <w:rsid w:val="003C5624"/>
    <w:rsid w:val="003C6A7A"/>
    <w:rsid w:val="003C6B5C"/>
    <w:rsid w:val="003D036B"/>
    <w:rsid w:val="003D1D1B"/>
    <w:rsid w:val="003D1EB4"/>
    <w:rsid w:val="003D2A65"/>
    <w:rsid w:val="003D4856"/>
    <w:rsid w:val="003D5B39"/>
    <w:rsid w:val="003D784D"/>
    <w:rsid w:val="003E1D77"/>
    <w:rsid w:val="003E4E22"/>
    <w:rsid w:val="003E554D"/>
    <w:rsid w:val="003E6579"/>
    <w:rsid w:val="003E65F8"/>
    <w:rsid w:val="003E697E"/>
    <w:rsid w:val="003E7830"/>
    <w:rsid w:val="003E7D55"/>
    <w:rsid w:val="003E7F27"/>
    <w:rsid w:val="003F0166"/>
    <w:rsid w:val="003F21D8"/>
    <w:rsid w:val="003F3CEF"/>
    <w:rsid w:val="003F4B3B"/>
    <w:rsid w:val="003F5508"/>
    <w:rsid w:val="003F773C"/>
    <w:rsid w:val="00400238"/>
    <w:rsid w:val="00400372"/>
    <w:rsid w:val="004029B4"/>
    <w:rsid w:val="00402C6A"/>
    <w:rsid w:val="00404214"/>
    <w:rsid w:val="00405260"/>
    <w:rsid w:val="00405BA4"/>
    <w:rsid w:val="004066AA"/>
    <w:rsid w:val="00406E99"/>
    <w:rsid w:val="004070F8"/>
    <w:rsid w:val="00407A1F"/>
    <w:rsid w:val="0041047C"/>
    <w:rsid w:val="0041101A"/>
    <w:rsid w:val="00411592"/>
    <w:rsid w:val="004125BF"/>
    <w:rsid w:val="00413933"/>
    <w:rsid w:val="004139C0"/>
    <w:rsid w:val="00414E9B"/>
    <w:rsid w:val="004174D5"/>
    <w:rsid w:val="004218F9"/>
    <w:rsid w:val="00423ED8"/>
    <w:rsid w:val="00424617"/>
    <w:rsid w:val="00424D6A"/>
    <w:rsid w:val="00424FAF"/>
    <w:rsid w:val="00425052"/>
    <w:rsid w:val="00425D77"/>
    <w:rsid w:val="00426318"/>
    <w:rsid w:val="00427B32"/>
    <w:rsid w:val="0043055D"/>
    <w:rsid w:val="00430CA9"/>
    <w:rsid w:val="00430D7B"/>
    <w:rsid w:val="00431652"/>
    <w:rsid w:val="004331B3"/>
    <w:rsid w:val="0043338E"/>
    <w:rsid w:val="00433BCB"/>
    <w:rsid w:val="0043475E"/>
    <w:rsid w:val="004350D4"/>
    <w:rsid w:val="004364B5"/>
    <w:rsid w:val="00440ADE"/>
    <w:rsid w:val="004419F8"/>
    <w:rsid w:val="004420F7"/>
    <w:rsid w:val="0044225E"/>
    <w:rsid w:val="004424A7"/>
    <w:rsid w:val="00442855"/>
    <w:rsid w:val="00442EF4"/>
    <w:rsid w:val="00443D80"/>
    <w:rsid w:val="00444097"/>
    <w:rsid w:val="00444573"/>
    <w:rsid w:val="00445D2C"/>
    <w:rsid w:val="00447532"/>
    <w:rsid w:val="00447C4A"/>
    <w:rsid w:val="004507FA"/>
    <w:rsid w:val="004519AB"/>
    <w:rsid w:val="004525B4"/>
    <w:rsid w:val="004532A2"/>
    <w:rsid w:val="00453BDE"/>
    <w:rsid w:val="00454A94"/>
    <w:rsid w:val="00456A7F"/>
    <w:rsid w:val="00457478"/>
    <w:rsid w:val="00460083"/>
    <w:rsid w:val="00460622"/>
    <w:rsid w:val="00460833"/>
    <w:rsid w:val="004610F6"/>
    <w:rsid w:val="0046364B"/>
    <w:rsid w:val="00463E3D"/>
    <w:rsid w:val="00464571"/>
    <w:rsid w:val="004647DC"/>
    <w:rsid w:val="0046580B"/>
    <w:rsid w:val="0046619C"/>
    <w:rsid w:val="00466D93"/>
    <w:rsid w:val="00466FC3"/>
    <w:rsid w:val="00467F3F"/>
    <w:rsid w:val="00470E41"/>
    <w:rsid w:val="00470F8A"/>
    <w:rsid w:val="00471C9C"/>
    <w:rsid w:val="004748BA"/>
    <w:rsid w:val="00477601"/>
    <w:rsid w:val="00477826"/>
    <w:rsid w:val="00480DDF"/>
    <w:rsid w:val="00483DEF"/>
    <w:rsid w:val="00484061"/>
    <w:rsid w:val="004851A8"/>
    <w:rsid w:val="00485355"/>
    <w:rsid w:val="00485901"/>
    <w:rsid w:val="00487215"/>
    <w:rsid w:val="00492B7B"/>
    <w:rsid w:val="00493C8B"/>
    <w:rsid w:val="00494B6E"/>
    <w:rsid w:val="00494D02"/>
    <w:rsid w:val="00495F2D"/>
    <w:rsid w:val="004962EF"/>
    <w:rsid w:val="0049774F"/>
    <w:rsid w:val="00497FC8"/>
    <w:rsid w:val="004A1167"/>
    <w:rsid w:val="004A2A1B"/>
    <w:rsid w:val="004A2F2B"/>
    <w:rsid w:val="004A3CE6"/>
    <w:rsid w:val="004A62C6"/>
    <w:rsid w:val="004A7A7B"/>
    <w:rsid w:val="004B001C"/>
    <w:rsid w:val="004B1923"/>
    <w:rsid w:val="004B22B6"/>
    <w:rsid w:val="004B24FE"/>
    <w:rsid w:val="004B2ADE"/>
    <w:rsid w:val="004B2B12"/>
    <w:rsid w:val="004B2BD6"/>
    <w:rsid w:val="004B2C6B"/>
    <w:rsid w:val="004B3638"/>
    <w:rsid w:val="004B366D"/>
    <w:rsid w:val="004B3D96"/>
    <w:rsid w:val="004B4520"/>
    <w:rsid w:val="004B4647"/>
    <w:rsid w:val="004B46A5"/>
    <w:rsid w:val="004B48CD"/>
    <w:rsid w:val="004B58B4"/>
    <w:rsid w:val="004B6034"/>
    <w:rsid w:val="004B61BA"/>
    <w:rsid w:val="004C04A1"/>
    <w:rsid w:val="004C16D0"/>
    <w:rsid w:val="004C2083"/>
    <w:rsid w:val="004C2D33"/>
    <w:rsid w:val="004C445A"/>
    <w:rsid w:val="004C50AF"/>
    <w:rsid w:val="004C591F"/>
    <w:rsid w:val="004C703D"/>
    <w:rsid w:val="004C79A0"/>
    <w:rsid w:val="004D0964"/>
    <w:rsid w:val="004D21C2"/>
    <w:rsid w:val="004D22B6"/>
    <w:rsid w:val="004D272C"/>
    <w:rsid w:val="004D4D6B"/>
    <w:rsid w:val="004D6361"/>
    <w:rsid w:val="004D662C"/>
    <w:rsid w:val="004D69BE"/>
    <w:rsid w:val="004D792C"/>
    <w:rsid w:val="004E0475"/>
    <w:rsid w:val="004E0EE1"/>
    <w:rsid w:val="004E18CF"/>
    <w:rsid w:val="004E1A51"/>
    <w:rsid w:val="004E216B"/>
    <w:rsid w:val="004E3DF6"/>
    <w:rsid w:val="004E4E19"/>
    <w:rsid w:val="004E646C"/>
    <w:rsid w:val="004E669B"/>
    <w:rsid w:val="004E6943"/>
    <w:rsid w:val="004F03DA"/>
    <w:rsid w:val="004F0982"/>
    <w:rsid w:val="004F18AF"/>
    <w:rsid w:val="004F1F0E"/>
    <w:rsid w:val="004F2ACE"/>
    <w:rsid w:val="004F3215"/>
    <w:rsid w:val="004F3603"/>
    <w:rsid w:val="004F505C"/>
    <w:rsid w:val="004F6974"/>
    <w:rsid w:val="004F7ED2"/>
    <w:rsid w:val="005035CA"/>
    <w:rsid w:val="005038DE"/>
    <w:rsid w:val="00503F9D"/>
    <w:rsid w:val="005043C1"/>
    <w:rsid w:val="005045D5"/>
    <w:rsid w:val="00504E7B"/>
    <w:rsid w:val="005053CD"/>
    <w:rsid w:val="0050790E"/>
    <w:rsid w:val="005106D4"/>
    <w:rsid w:val="005113D9"/>
    <w:rsid w:val="00513A8A"/>
    <w:rsid w:val="005145C5"/>
    <w:rsid w:val="0051513E"/>
    <w:rsid w:val="00515AB7"/>
    <w:rsid w:val="00515B02"/>
    <w:rsid w:val="00516193"/>
    <w:rsid w:val="00516DDD"/>
    <w:rsid w:val="00517A01"/>
    <w:rsid w:val="00517F3B"/>
    <w:rsid w:val="00520244"/>
    <w:rsid w:val="0052075E"/>
    <w:rsid w:val="005214D1"/>
    <w:rsid w:val="00523DB2"/>
    <w:rsid w:val="00526A43"/>
    <w:rsid w:val="00530522"/>
    <w:rsid w:val="005330B2"/>
    <w:rsid w:val="00533F6C"/>
    <w:rsid w:val="00534E41"/>
    <w:rsid w:val="00534EB1"/>
    <w:rsid w:val="00535C73"/>
    <w:rsid w:val="00537CE3"/>
    <w:rsid w:val="00537CF3"/>
    <w:rsid w:val="00537FF4"/>
    <w:rsid w:val="00540DBD"/>
    <w:rsid w:val="00541580"/>
    <w:rsid w:val="0054205C"/>
    <w:rsid w:val="005449EE"/>
    <w:rsid w:val="00544BB1"/>
    <w:rsid w:val="00546D15"/>
    <w:rsid w:val="00546D50"/>
    <w:rsid w:val="00547266"/>
    <w:rsid w:val="0055234D"/>
    <w:rsid w:val="00552835"/>
    <w:rsid w:val="0055308F"/>
    <w:rsid w:val="005564A3"/>
    <w:rsid w:val="005564A4"/>
    <w:rsid w:val="005565D3"/>
    <w:rsid w:val="0055779D"/>
    <w:rsid w:val="00557F08"/>
    <w:rsid w:val="0056533D"/>
    <w:rsid w:val="00565359"/>
    <w:rsid w:val="005671D9"/>
    <w:rsid w:val="005722A0"/>
    <w:rsid w:val="00572FD0"/>
    <w:rsid w:val="0057721E"/>
    <w:rsid w:val="005777EA"/>
    <w:rsid w:val="00577B73"/>
    <w:rsid w:val="0058090D"/>
    <w:rsid w:val="0058305C"/>
    <w:rsid w:val="00583C7A"/>
    <w:rsid w:val="005847CE"/>
    <w:rsid w:val="00585B6C"/>
    <w:rsid w:val="00586445"/>
    <w:rsid w:val="00586905"/>
    <w:rsid w:val="005871E5"/>
    <w:rsid w:val="005904B1"/>
    <w:rsid w:val="00590D76"/>
    <w:rsid w:val="00590F69"/>
    <w:rsid w:val="00591196"/>
    <w:rsid w:val="00591475"/>
    <w:rsid w:val="005948A6"/>
    <w:rsid w:val="00595A75"/>
    <w:rsid w:val="005A0057"/>
    <w:rsid w:val="005A0560"/>
    <w:rsid w:val="005A0BC0"/>
    <w:rsid w:val="005A1045"/>
    <w:rsid w:val="005A115A"/>
    <w:rsid w:val="005A2410"/>
    <w:rsid w:val="005A2620"/>
    <w:rsid w:val="005A44F7"/>
    <w:rsid w:val="005A46B4"/>
    <w:rsid w:val="005B0E94"/>
    <w:rsid w:val="005B1A86"/>
    <w:rsid w:val="005B2C56"/>
    <w:rsid w:val="005B3B1A"/>
    <w:rsid w:val="005B64E0"/>
    <w:rsid w:val="005C0026"/>
    <w:rsid w:val="005C020B"/>
    <w:rsid w:val="005C0CE4"/>
    <w:rsid w:val="005C2956"/>
    <w:rsid w:val="005C370F"/>
    <w:rsid w:val="005C39D3"/>
    <w:rsid w:val="005C46A7"/>
    <w:rsid w:val="005C4750"/>
    <w:rsid w:val="005C5D2B"/>
    <w:rsid w:val="005C60A3"/>
    <w:rsid w:val="005C7D68"/>
    <w:rsid w:val="005D24AE"/>
    <w:rsid w:val="005D2C85"/>
    <w:rsid w:val="005D5325"/>
    <w:rsid w:val="005D567B"/>
    <w:rsid w:val="005D573D"/>
    <w:rsid w:val="005D5AD2"/>
    <w:rsid w:val="005D5B08"/>
    <w:rsid w:val="005D65D6"/>
    <w:rsid w:val="005D6796"/>
    <w:rsid w:val="005D77FB"/>
    <w:rsid w:val="005E0157"/>
    <w:rsid w:val="005E1029"/>
    <w:rsid w:val="005E1824"/>
    <w:rsid w:val="005E283F"/>
    <w:rsid w:val="005E3353"/>
    <w:rsid w:val="005E3720"/>
    <w:rsid w:val="005E412C"/>
    <w:rsid w:val="005E4714"/>
    <w:rsid w:val="005E6DC8"/>
    <w:rsid w:val="005E78EA"/>
    <w:rsid w:val="005E7928"/>
    <w:rsid w:val="005F00F1"/>
    <w:rsid w:val="005F0F9B"/>
    <w:rsid w:val="005F1274"/>
    <w:rsid w:val="005F1494"/>
    <w:rsid w:val="005F1851"/>
    <w:rsid w:val="005F280A"/>
    <w:rsid w:val="005F2A3D"/>
    <w:rsid w:val="005F363A"/>
    <w:rsid w:val="005F368A"/>
    <w:rsid w:val="005F5978"/>
    <w:rsid w:val="005F770E"/>
    <w:rsid w:val="006005D8"/>
    <w:rsid w:val="006010D9"/>
    <w:rsid w:val="006015A6"/>
    <w:rsid w:val="00601E1A"/>
    <w:rsid w:val="00601EA6"/>
    <w:rsid w:val="00601FE6"/>
    <w:rsid w:val="006029F1"/>
    <w:rsid w:val="006046C5"/>
    <w:rsid w:val="006049FB"/>
    <w:rsid w:val="00605204"/>
    <w:rsid w:val="00605D6B"/>
    <w:rsid w:val="0060613D"/>
    <w:rsid w:val="006149B4"/>
    <w:rsid w:val="00616480"/>
    <w:rsid w:val="0061733C"/>
    <w:rsid w:val="006234D9"/>
    <w:rsid w:val="00624501"/>
    <w:rsid w:val="00624BF3"/>
    <w:rsid w:val="006251A0"/>
    <w:rsid w:val="00625FA1"/>
    <w:rsid w:val="00626407"/>
    <w:rsid w:val="00626ADC"/>
    <w:rsid w:val="00626F06"/>
    <w:rsid w:val="00627407"/>
    <w:rsid w:val="006276DC"/>
    <w:rsid w:val="00631851"/>
    <w:rsid w:val="00631F13"/>
    <w:rsid w:val="006323D0"/>
    <w:rsid w:val="006329D3"/>
    <w:rsid w:val="00632D3D"/>
    <w:rsid w:val="00640B1D"/>
    <w:rsid w:val="0064103A"/>
    <w:rsid w:val="00641C3C"/>
    <w:rsid w:val="00641D6B"/>
    <w:rsid w:val="00643379"/>
    <w:rsid w:val="00644339"/>
    <w:rsid w:val="00644A8F"/>
    <w:rsid w:val="006451A4"/>
    <w:rsid w:val="0064537B"/>
    <w:rsid w:val="00645FCA"/>
    <w:rsid w:val="0064611A"/>
    <w:rsid w:val="00646193"/>
    <w:rsid w:val="00646509"/>
    <w:rsid w:val="00647DB4"/>
    <w:rsid w:val="00647EBC"/>
    <w:rsid w:val="00647F2B"/>
    <w:rsid w:val="006526CF"/>
    <w:rsid w:val="00652993"/>
    <w:rsid w:val="006535CA"/>
    <w:rsid w:val="00653A95"/>
    <w:rsid w:val="006546D7"/>
    <w:rsid w:val="00654DB1"/>
    <w:rsid w:val="0065637A"/>
    <w:rsid w:val="00656759"/>
    <w:rsid w:val="00657D62"/>
    <w:rsid w:val="00661280"/>
    <w:rsid w:val="006612CC"/>
    <w:rsid w:val="00661EF6"/>
    <w:rsid w:val="00662307"/>
    <w:rsid w:val="006649F2"/>
    <w:rsid w:val="00665582"/>
    <w:rsid w:val="00665CA8"/>
    <w:rsid w:val="0066606C"/>
    <w:rsid w:val="00670804"/>
    <w:rsid w:val="00670813"/>
    <w:rsid w:val="006719D7"/>
    <w:rsid w:val="00674DB7"/>
    <w:rsid w:val="006758F4"/>
    <w:rsid w:val="00675E46"/>
    <w:rsid w:val="0067644E"/>
    <w:rsid w:val="00680076"/>
    <w:rsid w:val="00681A6C"/>
    <w:rsid w:val="00682D6A"/>
    <w:rsid w:val="00683686"/>
    <w:rsid w:val="006839C1"/>
    <w:rsid w:val="00683F61"/>
    <w:rsid w:val="00685219"/>
    <w:rsid w:val="006860DC"/>
    <w:rsid w:val="0068651E"/>
    <w:rsid w:val="00686593"/>
    <w:rsid w:val="006866DE"/>
    <w:rsid w:val="00686A70"/>
    <w:rsid w:val="00687709"/>
    <w:rsid w:val="00690984"/>
    <w:rsid w:val="00694F25"/>
    <w:rsid w:val="006956AE"/>
    <w:rsid w:val="00695A36"/>
    <w:rsid w:val="00696341"/>
    <w:rsid w:val="00696702"/>
    <w:rsid w:val="006A03A3"/>
    <w:rsid w:val="006A19B5"/>
    <w:rsid w:val="006A2588"/>
    <w:rsid w:val="006A4274"/>
    <w:rsid w:val="006A4BA3"/>
    <w:rsid w:val="006A53A5"/>
    <w:rsid w:val="006A76E7"/>
    <w:rsid w:val="006A7A8F"/>
    <w:rsid w:val="006A7D45"/>
    <w:rsid w:val="006B1B60"/>
    <w:rsid w:val="006B3D75"/>
    <w:rsid w:val="006B487D"/>
    <w:rsid w:val="006B512A"/>
    <w:rsid w:val="006B6AE9"/>
    <w:rsid w:val="006C194C"/>
    <w:rsid w:val="006C1C3C"/>
    <w:rsid w:val="006C495C"/>
    <w:rsid w:val="006C4D4C"/>
    <w:rsid w:val="006C4ECC"/>
    <w:rsid w:val="006C6055"/>
    <w:rsid w:val="006C6AB2"/>
    <w:rsid w:val="006C76D1"/>
    <w:rsid w:val="006D01FA"/>
    <w:rsid w:val="006D276A"/>
    <w:rsid w:val="006D3045"/>
    <w:rsid w:val="006D4654"/>
    <w:rsid w:val="006D5152"/>
    <w:rsid w:val="006E0909"/>
    <w:rsid w:val="006E0E6C"/>
    <w:rsid w:val="006E0EC0"/>
    <w:rsid w:val="006E22C9"/>
    <w:rsid w:val="006E2F2C"/>
    <w:rsid w:val="006E4714"/>
    <w:rsid w:val="006E56AF"/>
    <w:rsid w:val="006E6F47"/>
    <w:rsid w:val="006E7722"/>
    <w:rsid w:val="006F1197"/>
    <w:rsid w:val="006F189C"/>
    <w:rsid w:val="006F1973"/>
    <w:rsid w:val="006F1F8F"/>
    <w:rsid w:val="006F2045"/>
    <w:rsid w:val="006F2217"/>
    <w:rsid w:val="006F28EF"/>
    <w:rsid w:val="006F46AC"/>
    <w:rsid w:val="006F6440"/>
    <w:rsid w:val="006F6B36"/>
    <w:rsid w:val="006F792D"/>
    <w:rsid w:val="006F7D17"/>
    <w:rsid w:val="0070099E"/>
    <w:rsid w:val="00700B76"/>
    <w:rsid w:val="00701052"/>
    <w:rsid w:val="00701545"/>
    <w:rsid w:val="00702099"/>
    <w:rsid w:val="00702805"/>
    <w:rsid w:val="007030C8"/>
    <w:rsid w:val="00705F76"/>
    <w:rsid w:val="007067AD"/>
    <w:rsid w:val="0070710F"/>
    <w:rsid w:val="00707526"/>
    <w:rsid w:val="007075DA"/>
    <w:rsid w:val="00707C27"/>
    <w:rsid w:val="00710E25"/>
    <w:rsid w:val="00711140"/>
    <w:rsid w:val="00713FE5"/>
    <w:rsid w:val="00715381"/>
    <w:rsid w:val="00723E8C"/>
    <w:rsid w:val="00724B5E"/>
    <w:rsid w:val="00725053"/>
    <w:rsid w:val="007253C3"/>
    <w:rsid w:val="00726447"/>
    <w:rsid w:val="0073286C"/>
    <w:rsid w:val="007332E5"/>
    <w:rsid w:val="007353E4"/>
    <w:rsid w:val="00735E38"/>
    <w:rsid w:val="00737A97"/>
    <w:rsid w:val="00741FCB"/>
    <w:rsid w:val="00741FE2"/>
    <w:rsid w:val="00742336"/>
    <w:rsid w:val="00743B95"/>
    <w:rsid w:val="00743B98"/>
    <w:rsid w:val="007459A2"/>
    <w:rsid w:val="00745CE2"/>
    <w:rsid w:val="00747877"/>
    <w:rsid w:val="00750318"/>
    <w:rsid w:val="00751016"/>
    <w:rsid w:val="00751826"/>
    <w:rsid w:val="0075314F"/>
    <w:rsid w:val="007541E1"/>
    <w:rsid w:val="0075466E"/>
    <w:rsid w:val="007558E1"/>
    <w:rsid w:val="00755C4F"/>
    <w:rsid w:val="0075622D"/>
    <w:rsid w:val="00756320"/>
    <w:rsid w:val="00756BF4"/>
    <w:rsid w:val="00757F69"/>
    <w:rsid w:val="00760FC7"/>
    <w:rsid w:val="00761CBB"/>
    <w:rsid w:val="00761D38"/>
    <w:rsid w:val="00761E05"/>
    <w:rsid w:val="00762E88"/>
    <w:rsid w:val="00765901"/>
    <w:rsid w:val="00765E89"/>
    <w:rsid w:val="00765F9F"/>
    <w:rsid w:val="0076608F"/>
    <w:rsid w:val="00767101"/>
    <w:rsid w:val="007703D6"/>
    <w:rsid w:val="007704A9"/>
    <w:rsid w:val="007718B0"/>
    <w:rsid w:val="007727A1"/>
    <w:rsid w:val="00772AB3"/>
    <w:rsid w:val="00772B11"/>
    <w:rsid w:val="00772BB6"/>
    <w:rsid w:val="00772E1B"/>
    <w:rsid w:val="00773199"/>
    <w:rsid w:val="00773A11"/>
    <w:rsid w:val="00773F07"/>
    <w:rsid w:val="007746D8"/>
    <w:rsid w:val="007746F1"/>
    <w:rsid w:val="007755A6"/>
    <w:rsid w:val="00775D82"/>
    <w:rsid w:val="00775EFA"/>
    <w:rsid w:val="007815E6"/>
    <w:rsid w:val="00782033"/>
    <w:rsid w:val="00783BEC"/>
    <w:rsid w:val="007845CD"/>
    <w:rsid w:val="00785C3E"/>
    <w:rsid w:val="00790B47"/>
    <w:rsid w:val="00791014"/>
    <w:rsid w:val="007915A6"/>
    <w:rsid w:val="00791EF3"/>
    <w:rsid w:val="0079251B"/>
    <w:rsid w:val="007933A5"/>
    <w:rsid w:val="00794877"/>
    <w:rsid w:val="007950AC"/>
    <w:rsid w:val="0079566C"/>
    <w:rsid w:val="00796270"/>
    <w:rsid w:val="00796290"/>
    <w:rsid w:val="007965B7"/>
    <w:rsid w:val="007972C2"/>
    <w:rsid w:val="00797EF0"/>
    <w:rsid w:val="00797FD8"/>
    <w:rsid w:val="007A0C3D"/>
    <w:rsid w:val="007A1B5C"/>
    <w:rsid w:val="007A1F85"/>
    <w:rsid w:val="007A5975"/>
    <w:rsid w:val="007A7345"/>
    <w:rsid w:val="007A735F"/>
    <w:rsid w:val="007A78A9"/>
    <w:rsid w:val="007B1206"/>
    <w:rsid w:val="007B2BF1"/>
    <w:rsid w:val="007B2DBB"/>
    <w:rsid w:val="007B429D"/>
    <w:rsid w:val="007B536F"/>
    <w:rsid w:val="007B5FA4"/>
    <w:rsid w:val="007B7791"/>
    <w:rsid w:val="007C0A6A"/>
    <w:rsid w:val="007C2C85"/>
    <w:rsid w:val="007C30DA"/>
    <w:rsid w:val="007C322F"/>
    <w:rsid w:val="007C59A3"/>
    <w:rsid w:val="007C6569"/>
    <w:rsid w:val="007D1427"/>
    <w:rsid w:val="007D1CCA"/>
    <w:rsid w:val="007D3910"/>
    <w:rsid w:val="007D4487"/>
    <w:rsid w:val="007D6B9A"/>
    <w:rsid w:val="007D70C0"/>
    <w:rsid w:val="007E0184"/>
    <w:rsid w:val="007E0454"/>
    <w:rsid w:val="007E06C0"/>
    <w:rsid w:val="007E166F"/>
    <w:rsid w:val="007E2701"/>
    <w:rsid w:val="007E2712"/>
    <w:rsid w:val="007E4AC8"/>
    <w:rsid w:val="007E4DBB"/>
    <w:rsid w:val="007E7877"/>
    <w:rsid w:val="007F0550"/>
    <w:rsid w:val="007F0DB6"/>
    <w:rsid w:val="007F165D"/>
    <w:rsid w:val="007F37CA"/>
    <w:rsid w:val="007F39BF"/>
    <w:rsid w:val="007F4F2D"/>
    <w:rsid w:val="007F6267"/>
    <w:rsid w:val="007F71EE"/>
    <w:rsid w:val="007F7EE2"/>
    <w:rsid w:val="008012D1"/>
    <w:rsid w:val="008016F6"/>
    <w:rsid w:val="00803F8A"/>
    <w:rsid w:val="008041B4"/>
    <w:rsid w:val="00804A59"/>
    <w:rsid w:val="00804CC7"/>
    <w:rsid w:val="00805449"/>
    <w:rsid w:val="00805E17"/>
    <w:rsid w:val="00806640"/>
    <w:rsid w:val="0081119B"/>
    <w:rsid w:val="0081287B"/>
    <w:rsid w:val="008133B6"/>
    <w:rsid w:val="00813F66"/>
    <w:rsid w:val="00814395"/>
    <w:rsid w:val="008143F2"/>
    <w:rsid w:val="008152C8"/>
    <w:rsid w:val="00815C52"/>
    <w:rsid w:val="008160AA"/>
    <w:rsid w:val="008163C3"/>
    <w:rsid w:val="00817040"/>
    <w:rsid w:val="008171F7"/>
    <w:rsid w:val="008173F8"/>
    <w:rsid w:val="008223BA"/>
    <w:rsid w:val="008232C2"/>
    <w:rsid w:val="0082465D"/>
    <w:rsid w:val="00825208"/>
    <w:rsid w:val="00827C1C"/>
    <w:rsid w:val="0083119B"/>
    <w:rsid w:val="00832485"/>
    <w:rsid w:val="00833695"/>
    <w:rsid w:val="008340A1"/>
    <w:rsid w:val="00834450"/>
    <w:rsid w:val="008347DD"/>
    <w:rsid w:val="00835077"/>
    <w:rsid w:val="00835FC5"/>
    <w:rsid w:val="00836406"/>
    <w:rsid w:val="0083684B"/>
    <w:rsid w:val="008372BD"/>
    <w:rsid w:val="0084288A"/>
    <w:rsid w:val="00844E89"/>
    <w:rsid w:val="0084554D"/>
    <w:rsid w:val="00845F68"/>
    <w:rsid w:val="00847B81"/>
    <w:rsid w:val="0085004E"/>
    <w:rsid w:val="00850D96"/>
    <w:rsid w:val="00850E67"/>
    <w:rsid w:val="0085251D"/>
    <w:rsid w:val="00853679"/>
    <w:rsid w:val="0085727A"/>
    <w:rsid w:val="008604C3"/>
    <w:rsid w:val="00860ACF"/>
    <w:rsid w:val="00863269"/>
    <w:rsid w:val="00863D9C"/>
    <w:rsid w:val="00863F52"/>
    <w:rsid w:val="00864152"/>
    <w:rsid w:val="0086425D"/>
    <w:rsid w:val="00866640"/>
    <w:rsid w:val="008674F3"/>
    <w:rsid w:val="008707C6"/>
    <w:rsid w:val="0087180E"/>
    <w:rsid w:val="00871923"/>
    <w:rsid w:val="00872888"/>
    <w:rsid w:val="008735A7"/>
    <w:rsid w:val="00873CE1"/>
    <w:rsid w:val="00874138"/>
    <w:rsid w:val="00874A17"/>
    <w:rsid w:val="00876BDD"/>
    <w:rsid w:val="00880A03"/>
    <w:rsid w:val="0088124E"/>
    <w:rsid w:val="008812CE"/>
    <w:rsid w:val="0088171A"/>
    <w:rsid w:val="00881EA6"/>
    <w:rsid w:val="00883CD0"/>
    <w:rsid w:val="008866C1"/>
    <w:rsid w:val="008866E2"/>
    <w:rsid w:val="008873C4"/>
    <w:rsid w:val="00890A67"/>
    <w:rsid w:val="00890B13"/>
    <w:rsid w:val="0089107B"/>
    <w:rsid w:val="00891907"/>
    <w:rsid w:val="00891BE5"/>
    <w:rsid w:val="0089292C"/>
    <w:rsid w:val="00893818"/>
    <w:rsid w:val="00893C4C"/>
    <w:rsid w:val="00894702"/>
    <w:rsid w:val="008957D2"/>
    <w:rsid w:val="00895AB6"/>
    <w:rsid w:val="00895F97"/>
    <w:rsid w:val="008962E7"/>
    <w:rsid w:val="00896433"/>
    <w:rsid w:val="008A110D"/>
    <w:rsid w:val="008A1BC1"/>
    <w:rsid w:val="008A1ED3"/>
    <w:rsid w:val="008A2D3B"/>
    <w:rsid w:val="008A3CB0"/>
    <w:rsid w:val="008A4B8C"/>
    <w:rsid w:val="008A4EB9"/>
    <w:rsid w:val="008A60DD"/>
    <w:rsid w:val="008B08B6"/>
    <w:rsid w:val="008B12E0"/>
    <w:rsid w:val="008B1977"/>
    <w:rsid w:val="008B1D73"/>
    <w:rsid w:val="008B426E"/>
    <w:rsid w:val="008B73D0"/>
    <w:rsid w:val="008B79BA"/>
    <w:rsid w:val="008C2826"/>
    <w:rsid w:val="008C3FDC"/>
    <w:rsid w:val="008C50E0"/>
    <w:rsid w:val="008C7C59"/>
    <w:rsid w:val="008D0AC0"/>
    <w:rsid w:val="008D1AF3"/>
    <w:rsid w:val="008D296E"/>
    <w:rsid w:val="008D2AB7"/>
    <w:rsid w:val="008D334F"/>
    <w:rsid w:val="008D3C34"/>
    <w:rsid w:val="008D4D64"/>
    <w:rsid w:val="008D55B1"/>
    <w:rsid w:val="008D5930"/>
    <w:rsid w:val="008E002F"/>
    <w:rsid w:val="008E0054"/>
    <w:rsid w:val="008E0296"/>
    <w:rsid w:val="008E2C0C"/>
    <w:rsid w:val="008E2DAE"/>
    <w:rsid w:val="008E3A73"/>
    <w:rsid w:val="008E3D7B"/>
    <w:rsid w:val="008E735B"/>
    <w:rsid w:val="008E7D72"/>
    <w:rsid w:val="008E7DCC"/>
    <w:rsid w:val="008F1611"/>
    <w:rsid w:val="008F19DD"/>
    <w:rsid w:val="008F1CB9"/>
    <w:rsid w:val="008F6473"/>
    <w:rsid w:val="008F692F"/>
    <w:rsid w:val="008F6DD0"/>
    <w:rsid w:val="008F6E87"/>
    <w:rsid w:val="008F7115"/>
    <w:rsid w:val="00900DA9"/>
    <w:rsid w:val="0090231F"/>
    <w:rsid w:val="00905D60"/>
    <w:rsid w:val="00905E7A"/>
    <w:rsid w:val="009063D7"/>
    <w:rsid w:val="009076CF"/>
    <w:rsid w:val="00907AD4"/>
    <w:rsid w:val="00907BB9"/>
    <w:rsid w:val="00907EFA"/>
    <w:rsid w:val="00910170"/>
    <w:rsid w:val="009108A5"/>
    <w:rsid w:val="00910CB5"/>
    <w:rsid w:val="009111D4"/>
    <w:rsid w:val="00911C11"/>
    <w:rsid w:val="0091312D"/>
    <w:rsid w:val="00913E39"/>
    <w:rsid w:val="0091458E"/>
    <w:rsid w:val="00917102"/>
    <w:rsid w:val="00917CE9"/>
    <w:rsid w:val="00917FF7"/>
    <w:rsid w:val="00920769"/>
    <w:rsid w:val="00921362"/>
    <w:rsid w:val="00921AEE"/>
    <w:rsid w:val="00922166"/>
    <w:rsid w:val="009223EE"/>
    <w:rsid w:val="00923EC7"/>
    <w:rsid w:val="0092489D"/>
    <w:rsid w:val="00925197"/>
    <w:rsid w:val="00925E5A"/>
    <w:rsid w:val="00926765"/>
    <w:rsid w:val="009305B2"/>
    <w:rsid w:val="00930A94"/>
    <w:rsid w:val="00931D6D"/>
    <w:rsid w:val="00931EC7"/>
    <w:rsid w:val="0093440D"/>
    <w:rsid w:val="0093488C"/>
    <w:rsid w:val="00935346"/>
    <w:rsid w:val="009417F8"/>
    <w:rsid w:val="00942119"/>
    <w:rsid w:val="00943BEB"/>
    <w:rsid w:val="00943C13"/>
    <w:rsid w:val="00943CD1"/>
    <w:rsid w:val="00943D5C"/>
    <w:rsid w:val="009445EF"/>
    <w:rsid w:val="00946B0A"/>
    <w:rsid w:val="00947042"/>
    <w:rsid w:val="009475A6"/>
    <w:rsid w:val="00950995"/>
    <w:rsid w:val="00951B87"/>
    <w:rsid w:val="00952B70"/>
    <w:rsid w:val="00954233"/>
    <w:rsid w:val="009543EE"/>
    <w:rsid w:val="00955500"/>
    <w:rsid w:val="0095699F"/>
    <w:rsid w:val="009579C0"/>
    <w:rsid w:val="00960B03"/>
    <w:rsid w:val="00960CCD"/>
    <w:rsid w:val="00960DF9"/>
    <w:rsid w:val="009615DF"/>
    <w:rsid w:val="009618A0"/>
    <w:rsid w:val="00961FD9"/>
    <w:rsid w:val="00962591"/>
    <w:rsid w:val="00964126"/>
    <w:rsid w:val="00964E30"/>
    <w:rsid w:val="00965082"/>
    <w:rsid w:val="00965A8C"/>
    <w:rsid w:val="00965CBA"/>
    <w:rsid w:val="009665F9"/>
    <w:rsid w:val="009703CD"/>
    <w:rsid w:val="009707F8"/>
    <w:rsid w:val="00970B6B"/>
    <w:rsid w:val="00972173"/>
    <w:rsid w:val="0097353B"/>
    <w:rsid w:val="009744E0"/>
    <w:rsid w:val="009745EC"/>
    <w:rsid w:val="00974DC5"/>
    <w:rsid w:val="00974F29"/>
    <w:rsid w:val="0097619F"/>
    <w:rsid w:val="0097769E"/>
    <w:rsid w:val="00980A35"/>
    <w:rsid w:val="00980B7D"/>
    <w:rsid w:val="0098172A"/>
    <w:rsid w:val="009845BF"/>
    <w:rsid w:val="0098499C"/>
    <w:rsid w:val="00984C77"/>
    <w:rsid w:val="00984DD1"/>
    <w:rsid w:val="009850FF"/>
    <w:rsid w:val="00985747"/>
    <w:rsid w:val="00985B97"/>
    <w:rsid w:val="00986747"/>
    <w:rsid w:val="00987B94"/>
    <w:rsid w:val="00987BA7"/>
    <w:rsid w:val="0099040F"/>
    <w:rsid w:val="00991061"/>
    <w:rsid w:val="00991553"/>
    <w:rsid w:val="00992E65"/>
    <w:rsid w:val="00993240"/>
    <w:rsid w:val="009944A6"/>
    <w:rsid w:val="00995CD5"/>
    <w:rsid w:val="00996E36"/>
    <w:rsid w:val="00997B14"/>
    <w:rsid w:val="009A0163"/>
    <w:rsid w:val="009A0403"/>
    <w:rsid w:val="009A0B17"/>
    <w:rsid w:val="009A0EE6"/>
    <w:rsid w:val="009A253B"/>
    <w:rsid w:val="009A261E"/>
    <w:rsid w:val="009A27BC"/>
    <w:rsid w:val="009A296C"/>
    <w:rsid w:val="009A32A8"/>
    <w:rsid w:val="009A3BF9"/>
    <w:rsid w:val="009A60FC"/>
    <w:rsid w:val="009A72F6"/>
    <w:rsid w:val="009A7A38"/>
    <w:rsid w:val="009B100D"/>
    <w:rsid w:val="009B112F"/>
    <w:rsid w:val="009B2C8C"/>
    <w:rsid w:val="009B3714"/>
    <w:rsid w:val="009B383D"/>
    <w:rsid w:val="009B5651"/>
    <w:rsid w:val="009B6650"/>
    <w:rsid w:val="009B791B"/>
    <w:rsid w:val="009C0323"/>
    <w:rsid w:val="009C0830"/>
    <w:rsid w:val="009C092D"/>
    <w:rsid w:val="009C1B8D"/>
    <w:rsid w:val="009C1F68"/>
    <w:rsid w:val="009C22B1"/>
    <w:rsid w:val="009C2FCC"/>
    <w:rsid w:val="009C3759"/>
    <w:rsid w:val="009C398C"/>
    <w:rsid w:val="009C49F9"/>
    <w:rsid w:val="009C4ABF"/>
    <w:rsid w:val="009C5B5A"/>
    <w:rsid w:val="009C624E"/>
    <w:rsid w:val="009D0F2B"/>
    <w:rsid w:val="009D1281"/>
    <w:rsid w:val="009D1F01"/>
    <w:rsid w:val="009D2188"/>
    <w:rsid w:val="009D2604"/>
    <w:rsid w:val="009D336D"/>
    <w:rsid w:val="009D3D02"/>
    <w:rsid w:val="009D55E7"/>
    <w:rsid w:val="009D5C22"/>
    <w:rsid w:val="009E1C86"/>
    <w:rsid w:val="009E63DB"/>
    <w:rsid w:val="009E734C"/>
    <w:rsid w:val="009E7672"/>
    <w:rsid w:val="009E7861"/>
    <w:rsid w:val="009E7C57"/>
    <w:rsid w:val="009F10C5"/>
    <w:rsid w:val="009F1901"/>
    <w:rsid w:val="009F4C82"/>
    <w:rsid w:val="009F6246"/>
    <w:rsid w:val="009F6400"/>
    <w:rsid w:val="009F68CF"/>
    <w:rsid w:val="009F75FD"/>
    <w:rsid w:val="00A00E54"/>
    <w:rsid w:val="00A00FC8"/>
    <w:rsid w:val="00A01C5B"/>
    <w:rsid w:val="00A032B8"/>
    <w:rsid w:val="00A0546D"/>
    <w:rsid w:val="00A07BEB"/>
    <w:rsid w:val="00A10284"/>
    <w:rsid w:val="00A10580"/>
    <w:rsid w:val="00A10FBF"/>
    <w:rsid w:val="00A132CB"/>
    <w:rsid w:val="00A13405"/>
    <w:rsid w:val="00A14249"/>
    <w:rsid w:val="00A15C1A"/>
    <w:rsid w:val="00A163FD"/>
    <w:rsid w:val="00A16A6C"/>
    <w:rsid w:val="00A16FDD"/>
    <w:rsid w:val="00A208CD"/>
    <w:rsid w:val="00A21E05"/>
    <w:rsid w:val="00A223E4"/>
    <w:rsid w:val="00A24EF5"/>
    <w:rsid w:val="00A2538D"/>
    <w:rsid w:val="00A2557F"/>
    <w:rsid w:val="00A257D8"/>
    <w:rsid w:val="00A26266"/>
    <w:rsid w:val="00A26671"/>
    <w:rsid w:val="00A30285"/>
    <w:rsid w:val="00A30B5D"/>
    <w:rsid w:val="00A31D6F"/>
    <w:rsid w:val="00A31DB3"/>
    <w:rsid w:val="00A32308"/>
    <w:rsid w:val="00A32925"/>
    <w:rsid w:val="00A32A8D"/>
    <w:rsid w:val="00A32AC4"/>
    <w:rsid w:val="00A32CA1"/>
    <w:rsid w:val="00A33E75"/>
    <w:rsid w:val="00A34E75"/>
    <w:rsid w:val="00A351D4"/>
    <w:rsid w:val="00A35A28"/>
    <w:rsid w:val="00A35F46"/>
    <w:rsid w:val="00A367EE"/>
    <w:rsid w:val="00A36BD7"/>
    <w:rsid w:val="00A37D7C"/>
    <w:rsid w:val="00A402A8"/>
    <w:rsid w:val="00A403E0"/>
    <w:rsid w:val="00A427BF"/>
    <w:rsid w:val="00A437EB"/>
    <w:rsid w:val="00A440E0"/>
    <w:rsid w:val="00A44C3B"/>
    <w:rsid w:val="00A46215"/>
    <w:rsid w:val="00A50D75"/>
    <w:rsid w:val="00A517A9"/>
    <w:rsid w:val="00A52745"/>
    <w:rsid w:val="00A53E7C"/>
    <w:rsid w:val="00A54FC3"/>
    <w:rsid w:val="00A551BD"/>
    <w:rsid w:val="00A56039"/>
    <w:rsid w:val="00A56332"/>
    <w:rsid w:val="00A573B0"/>
    <w:rsid w:val="00A57C3A"/>
    <w:rsid w:val="00A605E7"/>
    <w:rsid w:val="00A617F4"/>
    <w:rsid w:val="00A61CE3"/>
    <w:rsid w:val="00A6216A"/>
    <w:rsid w:val="00A6294C"/>
    <w:rsid w:val="00A62A1D"/>
    <w:rsid w:val="00A63860"/>
    <w:rsid w:val="00A64E5F"/>
    <w:rsid w:val="00A66813"/>
    <w:rsid w:val="00A67796"/>
    <w:rsid w:val="00A70438"/>
    <w:rsid w:val="00A70AB6"/>
    <w:rsid w:val="00A72F9E"/>
    <w:rsid w:val="00A736D8"/>
    <w:rsid w:val="00A746D5"/>
    <w:rsid w:val="00A7480F"/>
    <w:rsid w:val="00A74A30"/>
    <w:rsid w:val="00A757CE"/>
    <w:rsid w:val="00A75F23"/>
    <w:rsid w:val="00A77343"/>
    <w:rsid w:val="00A80DA8"/>
    <w:rsid w:val="00A8140E"/>
    <w:rsid w:val="00A81F12"/>
    <w:rsid w:val="00A820D9"/>
    <w:rsid w:val="00A83E97"/>
    <w:rsid w:val="00A85AE3"/>
    <w:rsid w:val="00A85C69"/>
    <w:rsid w:val="00A87BF4"/>
    <w:rsid w:val="00A91ED5"/>
    <w:rsid w:val="00A924D9"/>
    <w:rsid w:val="00A9270B"/>
    <w:rsid w:val="00A92AE6"/>
    <w:rsid w:val="00A93C43"/>
    <w:rsid w:val="00A93F5A"/>
    <w:rsid w:val="00A9444A"/>
    <w:rsid w:val="00A9517C"/>
    <w:rsid w:val="00A95719"/>
    <w:rsid w:val="00A958F7"/>
    <w:rsid w:val="00A96B9B"/>
    <w:rsid w:val="00A96F68"/>
    <w:rsid w:val="00A979E7"/>
    <w:rsid w:val="00AA0952"/>
    <w:rsid w:val="00AA0C20"/>
    <w:rsid w:val="00AA19E4"/>
    <w:rsid w:val="00AA1A88"/>
    <w:rsid w:val="00AA1EAC"/>
    <w:rsid w:val="00AA2FF0"/>
    <w:rsid w:val="00AA30DD"/>
    <w:rsid w:val="00AA555E"/>
    <w:rsid w:val="00AA5B01"/>
    <w:rsid w:val="00AB01AE"/>
    <w:rsid w:val="00AB0B4D"/>
    <w:rsid w:val="00AB329F"/>
    <w:rsid w:val="00AB3F92"/>
    <w:rsid w:val="00AB5BBD"/>
    <w:rsid w:val="00AB68F6"/>
    <w:rsid w:val="00AB694E"/>
    <w:rsid w:val="00AC0660"/>
    <w:rsid w:val="00AC069B"/>
    <w:rsid w:val="00AC1489"/>
    <w:rsid w:val="00AC1F6D"/>
    <w:rsid w:val="00AC1FE3"/>
    <w:rsid w:val="00AC3078"/>
    <w:rsid w:val="00AC3B23"/>
    <w:rsid w:val="00AC5A9E"/>
    <w:rsid w:val="00AC6806"/>
    <w:rsid w:val="00AD116B"/>
    <w:rsid w:val="00AD123B"/>
    <w:rsid w:val="00AD1E0B"/>
    <w:rsid w:val="00AD1E2C"/>
    <w:rsid w:val="00AD29BC"/>
    <w:rsid w:val="00AD30B2"/>
    <w:rsid w:val="00AD3A2A"/>
    <w:rsid w:val="00AD45FB"/>
    <w:rsid w:val="00AD5AFE"/>
    <w:rsid w:val="00AD741E"/>
    <w:rsid w:val="00AD7A5D"/>
    <w:rsid w:val="00AE0B8B"/>
    <w:rsid w:val="00AE0F72"/>
    <w:rsid w:val="00AE1AB7"/>
    <w:rsid w:val="00AE39B4"/>
    <w:rsid w:val="00AE4071"/>
    <w:rsid w:val="00AE4B71"/>
    <w:rsid w:val="00AE5FD2"/>
    <w:rsid w:val="00AF040C"/>
    <w:rsid w:val="00AF0627"/>
    <w:rsid w:val="00AF0A95"/>
    <w:rsid w:val="00AF1875"/>
    <w:rsid w:val="00AF1DCC"/>
    <w:rsid w:val="00AF1E60"/>
    <w:rsid w:val="00AF2BCD"/>
    <w:rsid w:val="00AF3119"/>
    <w:rsid w:val="00AF569C"/>
    <w:rsid w:val="00AF62AA"/>
    <w:rsid w:val="00AF72AF"/>
    <w:rsid w:val="00B008F6"/>
    <w:rsid w:val="00B017E0"/>
    <w:rsid w:val="00B0207F"/>
    <w:rsid w:val="00B02415"/>
    <w:rsid w:val="00B024F8"/>
    <w:rsid w:val="00B03663"/>
    <w:rsid w:val="00B04078"/>
    <w:rsid w:val="00B04743"/>
    <w:rsid w:val="00B0518B"/>
    <w:rsid w:val="00B06005"/>
    <w:rsid w:val="00B06224"/>
    <w:rsid w:val="00B06301"/>
    <w:rsid w:val="00B075E8"/>
    <w:rsid w:val="00B076E1"/>
    <w:rsid w:val="00B11215"/>
    <w:rsid w:val="00B11DB1"/>
    <w:rsid w:val="00B12071"/>
    <w:rsid w:val="00B1243A"/>
    <w:rsid w:val="00B1260B"/>
    <w:rsid w:val="00B13388"/>
    <w:rsid w:val="00B14949"/>
    <w:rsid w:val="00B15261"/>
    <w:rsid w:val="00B21596"/>
    <w:rsid w:val="00B2169E"/>
    <w:rsid w:val="00B21DFC"/>
    <w:rsid w:val="00B257F7"/>
    <w:rsid w:val="00B26236"/>
    <w:rsid w:val="00B30DD1"/>
    <w:rsid w:val="00B31786"/>
    <w:rsid w:val="00B35C37"/>
    <w:rsid w:val="00B36796"/>
    <w:rsid w:val="00B37036"/>
    <w:rsid w:val="00B37BAF"/>
    <w:rsid w:val="00B43F4C"/>
    <w:rsid w:val="00B457CB"/>
    <w:rsid w:val="00B47829"/>
    <w:rsid w:val="00B47ABD"/>
    <w:rsid w:val="00B50758"/>
    <w:rsid w:val="00B512D9"/>
    <w:rsid w:val="00B51685"/>
    <w:rsid w:val="00B51D7E"/>
    <w:rsid w:val="00B5206B"/>
    <w:rsid w:val="00B52CDC"/>
    <w:rsid w:val="00B53E4D"/>
    <w:rsid w:val="00B53FD1"/>
    <w:rsid w:val="00B54760"/>
    <w:rsid w:val="00B54F20"/>
    <w:rsid w:val="00B5719F"/>
    <w:rsid w:val="00B60725"/>
    <w:rsid w:val="00B616BC"/>
    <w:rsid w:val="00B633FD"/>
    <w:rsid w:val="00B64946"/>
    <w:rsid w:val="00B66234"/>
    <w:rsid w:val="00B66986"/>
    <w:rsid w:val="00B6779A"/>
    <w:rsid w:val="00B70247"/>
    <w:rsid w:val="00B7097C"/>
    <w:rsid w:val="00B726D9"/>
    <w:rsid w:val="00B736C4"/>
    <w:rsid w:val="00B742FE"/>
    <w:rsid w:val="00B74586"/>
    <w:rsid w:val="00B749CA"/>
    <w:rsid w:val="00B74FCC"/>
    <w:rsid w:val="00B752BB"/>
    <w:rsid w:val="00B754FE"/>
    <w:rsid w:val="00B75EC5"/>
    <w:rsid w:val="00B769E4"/>
    <w:rsid w:val="00B76DDD"/>
    <w:rsid w:val="00B77C85"/>
    <w:rsid w:val="00B77CB7"/>
    <w:rsid w:val="00B847DA"/>
    <w:rsid w:val="00B84904"/>
    <w:rsid w:val="00B84CC6"/>
    <w:rsid w:val="00B9003C"/>
    <w:rsid w:val="00B90B59"/>
    <w:rsid w:val="00B924CF"/>
    <w:rsid w:val="00B92FA5"/>
    <w:rsid w:val="00B93607"/>
    <w:rsid w:val="00B9390A"/>
    <w:rsid w:val="00B9425D"/>
    <w:rsid w:val="00B94BE8"/>
    <w:rsid w:val="00B96B56"/>
    <w:rsid w:val="00B9764A"/>
    <w:rsid w:val="00BA0C0F"/>
    <w:rsid w:val="00BA2745"/>
    <w:rsid w:val="00BA2DF4"/>
    <w:rsid w:val="00BA328B"/>
    <w:rsid w:val="00BA35CF"/>
    <w:rsid w:val="00BA3CE3"/>
    <w:rsid w:val="00BA3E48"/>
    <w:rsid w:val="00BA3EDB"/>
    <w:rsid w:val="00BA47FA"/>
    <w:rsid w:val="00BA654F"/>
    <w:rsid w:val="00BA684E"/>
    <w:rsid w:val="00BA6F31"/>
    <w:rsid w:val="00BA71CB"/>
    <w:rsid w:val="00BB00A8"/>
    <w:rsid w:val="00BB06EA"/>
    <w:rsid w:val="00BB10A5"/>
    <w:rsid w:val="00BB2AE9"/>
    <w:rsid w:val="00BB355C"/>
    <w:rsid w:val="00BB3C7C"/>
    <w:rsid w:val="00BB46E5"/>
    <w:rsid w:val="00BB4740"/>
    <w:rsid w:val="00BB4751"/>
    <w:rsid w:val="00BB5B17"/>
    <w:rsid w:val="00BB5F13"/>
    <w:rsid w:val="00BB7291"/>
    <w:rsid w:val="00BB7816"/>
    <w:rsid w:val="00BB7839"/>
    <w:rsid w:val="00BC020C"/>
    <w:rsid w:val="00BC038D"/>
    <w:rsid w:val="00BC0F80"/>
    <w:rsid w:val="00BC17A1"/>
    <w:rsid w:val="00BC2072"/>
    <w:rsid w:val="00BC3768"/>
    <w:rsid w:val="00BC3959"/>
    <w:rsid w:val="00BC3E30"/>
    <w:rsid w:val="00BC4B12"/>
    <w:rsid w:val="00BC5691"/>
    <w:rsid w:val="00BC6987"/>
    <w:rsid w:val="00BD025E"/>
    <w:rsid w:val="00BD0909"/>
    <w:rsid w:val="00BD1A66"/>
    <w:rsid w:val="00BD1B99"/>
    <w:rsid w:val="00BD2CCA"/>
    <w:rsid w:val="00BD4904"/>
    <w:rsid w:val="00BD5545"/>
    <w:rsid w:val="00BE06AE"/>
    <w:rsid w:val="00BE0EEF"/>
    <w:rsid w:val="00BE2FB6"/>
    <w:rsid w:val="00BE4133"/>
    <w:rsid w:val="00BE449C"/>
    <w:rsid w:val="00BE641F"/>
    <w:rsid w:val="00BE65F1"/>
    <w:rsid w:val="00BE7F94"/>
    <w:rsid w:val="00BF22F7"/>
    <w:rsid w:val="00BF4928"/>
    <w:rsid w:val="00BF67F0"/>
    <w:rsid w:val="00BF705F"/>
    <w:rsid w:val="00C00857"/>
    <w:rsid w:val="00C01363"/>
    <w:rsid w:val="00C01896"/>
    <w:rsid w:val="00C01BFA"/>
    <w:rsid w:val="00C02A45"/>
    <w:rsid w:val="00C0337E"/>
    <w:rsid w:val="00C03658"/>
    <w:rsid w:val="00C03698"/>
    <w:rsid w:val="00C0386C"/>
    <w:rsid w:val="00C04808"/>
    <w:rsid w:val="00C10BBF"/>
    <w:rsid w:val="00C11477"/>
    <w:rsid w:val="00C129A1"/>
    <w:rsid w:val="00C12EBB"/>
    <w:rsid w:val="00C1307E"/>
    <w:rsid w:val="00C13B5F"/>
    <w:rsid w:val="00C13CCD"/>
    <w:rsid w:val="00C16A08"/>
    <w:rsid w:val="00C22CF5"/>
    <w:rsid w:val="00C23B41"/>
    <w:rsid w:val="00C24F79"/>
    <w:rsid w:val="00C27A48"/>
    <w:rsid w:val="00C27C66"/>
    <w:rsid w:val="00C27E39"/>
    <w:rsid w:val="00C32E37"/>
    <w:rsid w:val="00C32E4F"/>
    <w:rsid w:val="00C33680"/>
    <w:rsid w:val="00C33CC0"/>
    <w:rsid w:val="00C33F66"/>
    <w:rsid w:val="00C34F08"/>
    <w:rsid w:val="00C40BFB"/>
    <w:rsid w:val="00C43487"/>
    <w:rsid w:val="00C43950"/>
    <w:rsid w:val="00C46212"/>
    <w:rsid w:val="00C46442"/>
    <w:rsid w:val="00C4656A"/>
    <w:rsid w:val="00C47043"/>
    <w:rsid w:val="00C47467"/>
    <w:rsid w:val="00C501B8"/>
    <w:rsid w:val="00C518EB"/>
    <w:rsid w:val="00C5243C"/>
    <w:rsid w:val="00C524E1"/>
    <w:rsid w:val="00C5384F"/>
    <w:rsid w:val="00C54FA9"/>
    <w:rsid w:val="00C56188"/>
    <w:rsid w:val="00C57697"/>
    <w:rsid w:val="00C61A40"/>
    <w:rsid w:val="00C63077"/>
    <w:rsid w:val="00C63A29"/>
    <w:rsid w:val="00C64595"/>
    <w:rsid w:val="00C679F9"/>
    <w:rsid w:val="00C702B9"/>
    <w:rsid w:val="00C71405"/>
    <w:rsid w:val="00C718E2"/>
    <w:rsid w:val="00C72E41"/>
    <w:rsid w:val="00C72F99"/>
    <w:rsid w:val="00C75492"/>
    <w:rsid w:val="00C75781"/>
    <w:rsid w:val="00C76019"/>
    <w:rsid w:val="00C76600"/>
    <w:rsid w:val="00C76932"/>
    <w:rsid w:val="00C76A34"/>
    <w:rsid w:val="00C77282"/>
    <w:rsid w:val="00C80D0F"/>
    <w:rsid w:val="00C80FA8"/>
    <w:rsid w:val="00C81119"/>
    <w:rsid w:val="00C8225D"/>
    <w:rsid w:val="00C837F9"/>
    <w:rsid w:val="00C85D9B"/>
    <w:rsid w:val="00C86392"/>
    <w:rsid w:val="00C873A7"/>
    <w:rsid w:val="00C90107"/>
    <w:rsid w:val="00C9099A"/>
    <w:rsid w:val="00C90DBD"/>
    <w:rsid w:val="00C90F8A"/>
    <w:rsid w:val="00C91BA5"/>
    <w:rsid w:val="00C92E8A"/>
    <w:rsid w:val="00C93776"/>
    <w:rsid w:val="00C93FF2"/>
    <w:rsid w:val="00C94C76"/>
    <w:rsid w:val="00C94F32"/>
    <w:rsid w:val="00C95A8F"/>
    <w:rsid w:val="00C97DD0"/>
    <w:rsid w:val="00CA0C22"/>
    <w:rsid w:val="00CA1BC0"/>
    <w:rsid w:val="00CA2564"/>
    <w:rsid w:val="00CA4975"/>
    <w:rsid w:val="00CA4ED4"/>
    <w:rsid w:val="00CA510F"/>
    <w:rsid w:val="00CA5383"/>
    <w:rsid w:val="00CA5BF7"/>
    <w:rsid w:val="00CA5F84"/>
    <w:rsid w:val="00CA6924"/>
    <w:rsid w:val="00CA738D"/>
    <w:rsid w:val="00CA7793"/>
    <w:rsid w:val="00CB0FD4"/>
    <w:rsid w:val="00CB25F3"/>
    <w:rsid w:val="00CB2829"/>
    <w:rsid w:val="00CB2A60"/>
    <w:rsid w:val="00CB527E"/>
    <w:rsid w:val="00CB6308"/>
    <w:rsid w:val="00CB70EE"/>
    <w:rsid w:val="00CB74F7"/>
    <w:rsid w:val="00CC1402"/>
    <w:rsid w:val="00CC26EF"/>
    <w:rsid w:val="00CC40AD"/>
    <w:rsid w:val="00CC42E5"/>
    <w:rsid w:val="00CC4B82"/>
    <w:rsid w:val="00CC4EB5"/>
    <w:rsid w:val="00CC5A76"/>
    <w:rsid w:val="00CC5D82"/>
    <w:rsid w:val="00CC5DFE"/>
    <w:rsid w:val="00CD1776"/>
    <w:rsid w:val="00CD3E4B"/>
    <w:rsid w:val="00CD40F7"/>
    <w:rsid w:val="00CD72A4"/>
    <w:rsid w:val="00CD75F7"/>
    <w:rsid w:val="00CD7706"/>
    <w:rsid w:val="00CD7E53"/>
    <w:rsid w:val="00CE2DEF"/>
    <w:rsid w:val="00CE40E0"/>
    <w:rsid w:val="00CE6057"/>
    <w:rsid w:val="00CE74C0"/>
    <w:rsid w:val="00CE7B23"/>
    <w:rsid w:val="00CF05B3"/>
    <w:rsid w:val="00CF1905"/>
    <w:rsid w:val="00CF1B18"/>
    <w:rsid w:val="00CF23D5"/>
    <w:rsid w:val="00CF311A"/>
    <w:rsid w:val="00CF5B02"/>
    <w:rsid w:val="00CF65A5"/>
    <w:rsid w:val="00CF7A73"/>
    <w:rsid w:val="00D01E7E"/>
    <w:rsid w:val="00D01F87"/>
    <w:rsid w:val="00D02AA0"/>
    <w:rsid w:val="00D02E9C"/>
    <w:rsid w:val="00D02EFA"/>
    <w:rsid w:val="00D038A8"/>
    <w:rsid w:val="00D03B4C"/>
    <w:rsid w:val="00D05FC3"/>
    <w:rsid w:val="00D1020B"/>
    <w:rsid w:val="00D1091E"/>
    <w:rsid w:val="00D10ADF"/>
    <w:rsid w:val="00D10C24"/>
    <w:rsid w:val="00D116B2"/>
    <w:rsid w:val="00D1209B"/>
    <w:rsid w:val="00D13530"/>
    <w:rsid w:val="00D13659"/>
    <w:rsid w:val="00D13AE4"/>
    <w:rsid w:val="00D15ACF"/>
    <w:rsid w:val="00D15D9B"/>
    <w:rsid w:val="00D15DB6"/>
    <w:rsid w:val="00D163EA"/>
    <w:rsid w:val="00D16C55"/>
    <w:rsid w:val="00D16D27"/>
    <w:rsid w:val="00D1714B"/>
    <w:rsid w:val="00D1727C"/>
    <w:rsid w:val="00D24B51"/>
    <w:rsid w:val="00D27BD1"/>
    <w:rsid w:val="00D30232"/>
    <w:rsid w:val="00D303F9"/>
    <w:rsid w:val="00D3193A"/>
    <w:rsid w:val="00D31B88"/>
    <w:rsid w:val="00D320F9"/>
    <w:rsid w:val="00D343AD"/>
    <w:rsid w:val="00D34A16"/>
    <w:rsid w:val="00D354D4"/>
    <w:rsid w:val="00D358E1"/>
    <w:rsid w:val="00D36B27"/>
    <w:rsid w:val="00D37B2F"/>
    <w:rsid w:val="00D37EBA"/>
    <w:rsid w:val="00D429D4"/>
    <w:rsid w:val="00D42A34"/>
    <w:rsid w:val="00D43295"/>
    <w:rsid w:val="00D43573"/>
    <w:rsid w:val="00D43CAF"/>
    <w:rsid w:val="00D4493C"/>
    <w:rsid w:val="00D44BC7"/>
    <w:rsid w:val="00D50745"/>
    <w:rsid w:val="00D50A0A"/>
    <w:rsid w:val="00D534A3"/>
    <w:rsid w:val="00D55069"/>
    <w:rsid w:val="00D5601D"/>
    <w:rsid w:val="00D6103E"/>
    <w:rsid w:val="00D6658D"/>
    <w:rsid w:val="00D668FB"/>
    <w:rsid w:val="00D67C03"/>
    <w:rsid w:val="00D7025F"/>
    <w:rsid w:val="00D71762"/>
    <w:rsid w:val="00D71A9F"/>
    <w:rsid w:val="00D720EC"/>
    <w:rsid w:val="00D726FB"/>
    <w:rsid w:val="00D75307"/>
    <w:rsid w:val="00D76697"/>
    <w:rsid w:val="00D76882"/>
    <w:rsid w:val="00D81219"/>
    <w:rsid w:val="00D8250A"/>
    <w:rsid w:val="00D84079"/>
    <w:rsid w:val="00D924B4"/>
    <w:rsid w:val="00D9276A"/>
    <w:rsid w:val="00D94A6B"/>
    <w:rsid w:val="00D951B5"/>
    <w:rsid w:val="00D96CF1"/>
    <w:rsid w:val="00D973E7"/>
    <w:rsid w:val="00DA02D8"/>
    <w:rsid w:val="00DA059F"/>
    <w:rsid w:val="00DA0CA6"/>
    <w:rsid w:val="00DA1E6C"/>
    <w:rsid w:val="00DA368D"/>
    <w:rsid w:val="00DA3B58"/>
    <w:rsid w:val="00DA5CF0"/>
    <w:rsid w:val="00DA5DFD"/>
    <w:rsid w:val="00DB1170"/>
    <w:rsid w:val="00DB2A77"/>
    <w:rsid w:val="00DB2DDF"/>
    <w:rsid w:val="00DB352E"/>
    <w:rsid w:val="00DB4C7E"/>
    <w:rsid w:val="00DB59BB"/>
    <w:rsid w:val="00DB7A9B"/>
    <w:rsid w:val="00DC13D7"/>
    <w:rsid w:val="00DC186B"/>
    <w:rsid w:val="00DC1B14"/>
    <w:rsid w:val="00DC34FE"/>
    <w:rsid w:val="00DC374C"/>
    <w:rsid w:val="00DC38A1"/>
    <w:rsid w:val="00DC5F06"/>
    <w:rsid w:val="00DC6763"/>
    <w:rsid w:val="00DC7177"/>
    <w:rsid w:val="00DC7439"/>
    <w:rsid w:val="00DC78A0"/>
    <w:rsid w:val="00DC7D93"/>
    <w:rsid w:val="00DD0826"/>
    <w:rsid w:val="00DD1D0C"/>
    <w:rsid w:val="00DD31E5"/>
    <w:rsid w:val="00DD34BD"/>
    <w:rsid w:val="00DD4A47"/>
    <w:rsid w:val="00DD5A05"/>
    <w:rsid w:val="00DD5A21"/>
    <w:rsid w:val="00DD5D48"/>
    <w:rsid w:val="00DD6F47"/>
    <w:rsid w:val="00DE0F70"/>
    <w:rsid w:val="00DE161E"/>
    <w:rsid w:val="00DE42C9"/>
    <w:rsid w:val="00DE4A03"/>
    <w:rsid w:val="00DE4D9A"/>
    <w:rsid w:val="00DE54D4"/>
    <w:rsid w:val="00DE683C"/>
    <w:rsid w:val="00DE7F0E"/>
    <w:rsid w:val="00DF05FD"/>
    <w:rsid w:val="00DF13DD"/>
    <w:rsid w:val="00DF17A9"/>
    <w:rsid w:val="00DF1F78"/>
    <w:rsid w:val="00DF3BD8"/>
    <w:rsid w:val="00DF7318"/>
    <w:rsid w:val="00E00529"/>
    <w:rsid w:val="00E010B5"/>
    <w:rsid w:val="00E02267"/>
    <w:rsid w:val="00E03204"/>
    <w:rsid w:val="00E03819"/>
    <w:rsid w:val="00E047B8"/>
    <w:rsid w:val="00E0589A"/>
    <w:rsid w:val="00E061F0"/>
    <w:rsid w:val="00E06EEF"/>
    <w:rsid w:val="00E07638"/>
    <w:rsid w:val="00E079F1"/>
    <w:rsid w:val="00E07BA4"/>
    <w:rsid w:val="00E1171A"/>
    <w:rsid w:val="00E11E8F"/>
    <w:rsid w:val="00E11E99"/>
    <w:rsid w:val="00E1209D"/>
    <w:rsid w:val="00E12A43"/>
    <w:rsid w:val="00E15680"/>
    <w:rsid w:val="00E16D37"/>
    <w:rsid w:val="00E16F50"/>
    <w:rsid w:val="00E1743C"/>
    <w:rsid w:val="00E17656"/>
    <w:rsid w:val="00E2130B"/>
    <w:rsid w:val="00E22E95"/>
    <w:rsid w:val="00E23C03"/>
    <w:rsid w:val="00E24C2C"/>
    <w:rsid w:val="00E24CB3"/>
    <w:rsid w:val="00E24E62"/>
    <w:rsid w:val="00E252C7"/>
    <w:rsid w:val="00E2606A"/>
    <w:rsid w:val="00E26428"/>
    <w:rsid w:val="00E26A08"/>
    <w:rsid w:val="00E31AED"/>
    <w:rsid w:val="00E320BE"/>
    <w:rsid w:val="00E3474C"/>
    <w:rsid w:val="00E3481A"/>
    <w:rsid w:val="00E35A3F"/>
    <w:rsid w:val="00E35ECC"/>
    <w:rsid w:val="00E379F1"/>
    <w:rsid w:val="00E37AEF"/>
    <w:rsid w:val="00E4095B"/>
    <w:rsid w:val="00E425D8"/>
    <w:rsid w:val="00E46FAE"/>
    <w:rsid w:val="00E50419"/>
    <w:rsid w:val="00E5427A"/>
    <w:rsid w:val="00E54529"/>
    <w:rsid w:val="00E54ADE"/>
    <w:rsid w:val="00E55576"/>
    <w:rsid w:val="00E56E11"/>
    <w:rsid w:val="00E573A6"/>
    <w:rsid w:val="00E61757"/>
    <w:rsid w:val="00E62A12"/>
    <w:rsid w:val="00E6311B"/>
    <w:rsid w:val="00E63740"/>
    <w:rsid w:val="00E6396B"/>
    <w:rsid w:val="00E63BB4"/>
    <w:rsid w:val="00E64299"/>
    <w:rsid w:val="00E647B2"/>
    <w:rsid w:val="00E64AAA"/>
    <w:rsid w:val="00E64B00"/>
    <w:rsid w:val="00E66789"/>
    <w:rsid w:val="00E668D3"/>
    <w:rsid w:val="00E70E7B"/>
    <w:rsid w:val="00E72522"/>
    <w:rsid w:val="00E73259"/>
    <w:rsid w:val="00E75EE7"/>
    <w:rsid w:val="00E76A51"/>
    <w:rsid w:val="00E773E4"/>
    <w:rsid w:val="00E8015B"/>
    <w:rsid w:val="00E814FD"/>
    <w:rsid w:val="00E81A53"/>
    <w:rsid w:val="00E8324F"/>
    <w:rsid w:val="00E834CA"/>
    <w:rsid w:val="00E83F6B"/>
    <w:rsid w:val="00E840DA"/>
    <w:rsid w:val="00E84985"/>
    <w:rsid w:val="00E84C0B"/>
    <w:rsid w:val="00E858B1"/>
    <w:rsid w:val="00E87EBA"/>
    <w:rsid w:val="00E9091C"/>
    <w:rsid w:val="00E92804"/>
    <w:rsid w:val="00E95067"/>
    <w:rsid w:val="00E9533A"/>
    <w:rsid w:val="00EA017A"/>
    <w:rsid w:val="00EA0255"/>
    <w:rsid w:val="00EA08D0"/>
    <w:rsid w:val="00EA17F0"/>
    <w:rsid w:val="00EA3AF0"/>
    <w:rsid w:val="00EA3EA4"/>
    <w:rsid w:val="00EA4004"/>
    <w:rsid w:val="00EA4ECE"/>
    <w:rsid w:val="00EA53E4"/>
    <w:rsid w:val="00EB0EE9"/>
    <w:rsid w:val="00EB0F01"/>
    <w:rsid w:val="00EB2E12"/>
    <w:rsid w:val="00EB435A"/>
    <w:rsid w:val="00EB4E02"/>
    <w:rsid w:val="00EC0DD7"/>
    <w:rsid w:val="00EC1EBD"/>
    <w:rsid w:val="00EC2037"/>
    <w:rsid w:val="00EC2664"/>
    <w:rsid w:val="00EC53AE"/>
    <w:rsid w:val="00EC5DD9"/>
    <w:rsid w:val="00EC5DE3"/>
    <w:rsid w:val="00EC62CE"/>
    <w:rsid w:val="00ED5E1C"/>
    <w:rsid w:val="00ED5F90"/>
    <w:rsid w:val="00ED61E4"/>
    <w:rsid w:val="00ED6F86"/>
    <w:rsid w:val="00EE02C5"/>
    <w:rsid w:val="00EE1985"/>
    <w:rsid w:val="00EE1E53"/>
    <w:rsid w:val="00EE36E5"/>
    <w:rsid w:val="00EE37BF"/>
    <w:rsid w:val="00EE43BB"/>
    <w:rsid w:val="00EE52ED"/>
    <w:rsid w:val="00EE5E34"/>
    <w:rsid w:val="00EE5E80"/>
    <w:rsid w:val="00EE6AB2"/>
    <w:rsid w:val="00EE6C8A"/>
    <w:rsid w:val="00EE77CA"/>
    <w:rsid w:val="00EF1D0C"/>
    <w:rsid w:val="00EF2A1E"/>
    <w:rsid w:val="00EF2EA0"/>
    <w:rsid w:val="00EF2F52"/>
    <w:rsid w:val="00EF3801"/>
    <w:rsid w:val="00EF3B20"/>
    <w:rsid w:val="00F00BAC"/>
    <w:rsid w:val="00F017ED"/>
    <w:rsid w:val="00F01CD5"/>
    <w:rsid w:val="00F01F27"/>
    <w:rsid w:val="00F025B5"/>
    <w:rsid w:val="00F02A15"/>
    <w:rsid w:val="00F030E5"/>
    <w:rsid w:val="00F03812"/>
    <w:rsid w:val="00F0420E"/>
    <w:rsid w:val="00F04B80"/>
    <w:rsid w:val="00F05381"/>
    <w:rsid w:val="00F05B46"/>
    <w:rsid w:val="00F060C5"/>
    <w:rsid w:val="00F06413"/>
    <w:rsid w:val="00F1209A"/>
    <w:rsid w:val="00F12828"/>
    <w:rsid w:val="00F13D69"/>
    <w:rsid w:val="00F14154"/>
    <w:rsid w:val="00F143D3"/>
    <w:rsid w:val="00F1502C"/>
    <w:rsid w:val="00F16E73"/>
    <w:rsid w:val="00F213FE"/>
    <w:rsid w:val="00F22753"/>
    <w:rsid w:val="00F230C3"/>
    <w:rsid w:val="00F27169"/>
    <w:rsid w:val="00F27264"/>
    <w:rsid w:val="00F3005C"/>
    <w:rsid w:val="00F30865"/>
    <w:rsid w:val="00F30C43"/>
    <w:rsid w:val="00F31941"/>
    <w:rsid w:val="00F32F1E"/>
    <w:rsid w:val="00F34F3B"/>
    <w:rsid w:val="00F35943"/>
    <w:rsid w:val="00F3712B"/>
    <w:rsid w:val="00F37C8A"/>
    <w:rsid w:val="00F4379A"/>
    <w:rsid w:val="00F44590"/>
    <w:rsid w:val="00F445D5"/>
    <w:rsid w:val="00F45041"/>
    <w:rsid w:val="00F450A6"/>
    <w:rsid w:val="00F45D22"/>
    <w:rsid w:val="00F46E77"/>
    <w:rsid w:val="00F4753F"/>
    <w:rsid w:val="00F50A23"/>
    <w:rsid w:val="00F51D0E"/>
    <w:rsid w:val="00F51F4F"/>
    <w:rsid w:val="00F538C6"/>
    <w:rsid w:val="00F54747"/>
    <w:rsid w:val="00F54F81"/>
    <w:rsid w:val="00F55096"/>
    <w:rsid w:val="00F5569F"/>
    <w:rsid w:val="00F5610D"/>
    <w:rsid w:val="00F5750D"/>
    <w:rsid w:val="00F57D35"/>
    <w:rsid w:val="00F6004B"/>
    <w:rsid w:val="00F61F18"/>
    <w:rsid w:val="00F62681"/>
    <w:rsid w:val="00F632D2"/>
    <w:rsid w:val="00F63ADB"/>
    <w:rsid w:val="00F64189"/>
    <w:rsid w:val="00F644A9"/>
    <w:rsid w:val="00F6469A"/>
    <w:rsid w:val="00F650D3"/>
    <w:rsid w:val="00F668A2"/>
    <w:rsid w:val="00F71177"/>
    <w:rsid w:val="00F7136E"/>
    <w:rsid w:val="00F71949"/>
    <w:rsid w:val="00F73265"/>
    <w:rsid w:val="00F733EF"/>
    <w:rsid w:val="00F73F3E"/>
    <w:rsid w:val="00F74261"/>
    <w:rsid w:val="00F765A6"/>
    <w:rsid w:val="00F765B3"/>
    <w:rsid w:val="00F76DC6"/>
    <w:rsid w:val="00F8048E"/>
    <w:rsid w:val="00F808F4"/>
    <w:rsid w:val="00F81023"/>
    <w:rsid w:val="00F8141B"/>
    <w:rsid w:val="00F829EE"/>
    <w:rsid w:val="00F83B6B"/>
    <w:rsid w:val="00F84A0C"/>
    <w:rsid w:val="00F868C9"/>
    <w:rsid w:val="00F8690A"/>
    <w:rsid w:val="00F92593"/>
    <w:rsid w:val="00F9368D"/>
    <w:rsid w:val="00F9368E"/>
    <w:rsid w:val="00F93A6F"/>
    <w:rsid w:val="00F95851"/>
    <w:rsid w:val="00F96C25"/>
    <w:rsid w:val="00F97457"/>
    <w:rsid w:val="00FA08B0"/>
    <w:rsid w:val="00FA1947"/>
    <w:rsid w:val="00FA34C1"/>
    <w:rsid w:val="00FA3606"/>
    <w:rsid w:val="00FA47DB"/>
    <w:rsid w:val="00FA4D2E"/>
    <w:rsid w:val="00FA65B8"/>
    <w:rsid w:val="00FA71F7"/>
    <w:rsid w:val="00FA7D38"/>
    <w:rsid w:val="00FB0157"/>
    <w:rsid w:val="00FB04DE"/>
    <w:rsid w:val="00FB0721"/>
    <w:rsid w:val="00FB1D5D"/>
    <w:rsid w:val="00FB25BE"/>
    <w:rsid w:val="00FB26E9"/>
    <w:rsid w:val="00FB386A"/>
    <w:rsid w:val="00FB42AE"/>
    <w:rsid w:val="00FB5EBC"/>
    <w:rsid w:val="00FB635B"/>
    <w:rsid w:val="00FB6AE5"/>
    <w:rsid w:val="00FC10B8"/>
    <w:rsid w:val="00FC1B74"/>
    <w:rsid w:val="00FC1EB0"/>
    <w:rsid w:val="00FC1F7E"/>
    <w:rsid w:val="00FC2F26"/>
    <w:rsid w:val="00FC3B12"/>
    <w:rsid w:val="00FC41A4"/>
    <w:rsid w:val="00FC41C0"/>
    <w:rsid w:val="00FC5914"/>
    <w:rsid w:val="00FC5E1A"/>
    <w:rsid w:val="00FC67EE"/>
    <w:rsid w:val="00FC7095"/>
    <w:rsid w:val="00FC70C4"/>
    <w:rsid w:val="00FD1288"/>
    <w:rsid w:val="00FD1A36"/>
    <w:rsid w:val="00FD327A"/>
    <w:rsid w:val="00FD4C07"/>
    <w:rsid w:val="00FD7066"/>
    <w:rsid w:val="00FD750F"/>
    <w:rsid w:val="00FE162B"/>
    <w:rsid w:val="00FE16FB"/>
    <w:rsid w:val="00FE3BE5"/>
    <w:rsid w:val="00FE458B"/>
    <w:rsid w:val="00FE458E"/>
    <w:rsid w:val="00FE4A86"/>
    <w:rsid w:val="00FE7079"/>
    <w:rsid w:val="00FF0292"/>
    <w:rsid w:val="00FF2EF0"/>
    <w:rsid w:val="00FF3FDA"/>
    <w:rsid w:val="00FF4659"/>
    <w:rsid w:val="00FF4DF0"/>
    <w:rsid w:val="00FF513A"/>
    <w:rsid w:val="00FF5B25"/>
    <w:rsid w:val="00FF6CF0"/>
    <w:rsid w:val="00FF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A1C3F"/>
  <w15:docId w15:val="{A52BF2A0-C417-4A0E-B337-0A737839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E34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504E7B"/>
    <w:pPr>
      <w:numPr>
        <w:numId w:val="20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4C50AF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4C50AF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9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BA3E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C50AF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uiPriority w:val="9"/>
    <w:rsid w:val="00504E7B"/>
    <w:rPr>
      <w:rFonts w:ascii="Times New Roman" w:eastAsia="Times New Roman" w:hAnsi="Times New Roman" w:cs="Times New Roman"/>
      <w:b/>
      <w:smallCaps/>
      <w:sz w:val="24"/>
      <w:szCs w:val="24"/>
      <w:u w:val="single"/>
    </w:rPr>
  </w:style>
  <w:style w:type="character" w:customStyle="1" w:styleId="Nagwek3Znak">
    <w:name w:val="Nagłówek 3 Znak"/>
    <w:aliases w:val="POZIOM 1 Znak,4 POZIOM Znak"/>
    <w:link w:val="Nagwek3"/>
    <w:rsid w:val="004C50AF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50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B0F7D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2B0F7D"/>
    <w:pPr>
      <w:suppressAutoHyphens/>
      <w:spacing w:after="0" w:line="100" w:lineRule="atLeast"/>
      <w:ind w:left="720" w:firstLine="0"/>
      <w:jc w:val="left"/>
    </w:pPr>
    <w:rPr>
      <w:rFonts w:ascii="Calibri" w:eastAsia="SimSun" w:hAnsi="Calibri"/>
      <w:color w:val="00000A"/>
      <w:kern w:val="2"/>
      <w:sz w:val="2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07FA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504E7B"/>
    <w:pPr>
      <w:tabs>
        <w:tab w:val="right" w:leader="dot" w:pos="10476"/>
      </w:tabs>
      <w:spacing w:after="100"/>
      <w:ind w:left="0"/>
    </w:pPr>
  </w:style>
  <w:style w:type="paragraph" w:styleId="Spistreci1">
    <w:name w:val="toc 1"/>
    <w:basedOn w:val="Normalny"/>
    <w:next w:val="Normalny"/>
    <w:autoRedefine/>
    <w:uiPriority w:val="39"/>
    <w:unhideWhenUsed/>
    <w:rsid w:val="00504E7B"/>
    <w:pPr>
      <w:tabs>
        <w:tab w:val="left" w:pos="660"/>
        <w:tab w:val="right" w:leader="dot" w:pos="10486"/>
      </w:tabs>
      <w:spacing w:after="0" w:line="240" w:lineRule="auto"/>
      <w:ind w:left="709" w:hanging="719"/>
    </w:pPr>
    <w:rPr>
      <w:iCs/>
      <w:noProof/>
    </w:rPr>
  </w:style>
  <w:style w:type="character" w:customStyle="1" w:styleId="Domylnaczcionkaakapitu1">
    <w:name w:val="Domyślna czcionka akapitu1"/>
    <w:rsid w:val="003C5171"/>
  </w:style>
  <w:style w:type="paragraph" w:customStyle="1" w:styleId="Normalny1">
    <w:name w:val="Normalny1"/>
    <w:rsid w:val="003C5171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25F3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411592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03tiretlong">
    <w:name w:val="c03tiretlong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ormalnyWeb">
    <w:name w:val="Normal (Web)"/>
    <w:basedOn w:val="Normalny"/>
    <w:uiPriority w:val="99"/>
    <w:semiHidden/>
    <w:unhideWhenUsed/>
    <w:rsid w:val="003F21D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3F21D8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41C3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0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0E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yle11">
    <w:name w:val="Style11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4" w:lineRule="exact"/>
      <w:ind w:left="0" w:hanging="355"/>
    </w:pPr>
    <w:rPr>
      <w:rFonts w:ascii="MS Reference Sans Serif" w:eastAsiaTheme="minorEastAsia" w:hAnsi="MS Reference Sans Serif" w:cstheme="minorBidi"/>
      <w:color w:val="auto"/>
      <w:szCs w:val="24"/>
    </w:rPr>
  </w:style>
  <w:style w:type="paragraph" w:customStyle="1" w:styleId="Style14">
    <w:name w:val="Style14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9" w:lineRule="exact"/>
      <w:ind w:left="0" w:firstLine="0"/>
    </w:pPr>
    <w:rPr>
      <w:rFonts w:ascii="MS Reference Sans Serif" w:eastAsiaTheme="minorEastAsia" w:hAnsi="MS Reference Sans Serif" w:cstheme="minorBidi"/>
      <w:color w:val="auto"/>
      <w:szCs w:val="24"/>
    </w:rPr>
  </w:style>
  <w:style w:type="character" w:customStyle="1" w:styleId="FontStyle202">
    <w:name w:val="Font Style202"/>
    <w:basedOn w:val="Domylnaczcionkaakapitu"/>
    <w:uiPriority w:val="99"/>
    <w:rsid w:val="0019778C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19778C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8A1ED3"/>
    <w:rPr>
      <w:rFonts w:ascii="Arial Narrow" w:hAnsi="Arial Narrow" w:cs="Arial Narrow"/>
      <w:sz w:val="18"/>
      <w:szCs w:val="18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semiHidden/>
    <w:rsid w:val="00BA3EDB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9EE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Tekstpodstawowy31">
    <w:name w:val="Tekst podstawowy 31"/>
    <w:basedOn w:val="Normalny"/>
    <w:rsid w:val="00F829EE"/>
    <w:pPr>
      <w:widowControl w:val="0"/>
      <w:suppressAutoHyphens/>
      <w:spacing w:after="0" w:line="360" w:lineRule="atLeast"/>
      <w:ind w:left="0" w:firstLine="0"/>
      <w:textAlignment w:val="baseline"/>
    </w:pPr>
    <w:rPr>
      <w:rFonts w:ascii="Calibri" w:hAnsi="Calibri"/>
      <w:color w:val="auto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4A7A7B"/>
    <w:pPr>
      <w:spacing w:after="100"/>
      <w:ind w:left="480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003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03BA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542BB-E045-4799-A7EB-E9A27B04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5275</Words>
  <Characters>31654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Zduny</dc:creator>
  <cp:keywords/>
  <dc:description/>
  <cp:lastModifiedBy>Gmina Zduny</cp:lastModifiedBy>
  <cp:revision>2</cp:revision>
  <cp:lastPrinted>2024-12-16T13:28:00Z</cp:lastPrinted>
  <dcterms:created xsi:type="dcterms:W3CDTF">2025-05-26T10:34:00Z</dcterms:created>
  <dcterms:modified xsi:type="dcterms:W3CDTF">2025-05-26T10:34:00Z</dcterms:modified>
</cp:coreProperties>
</file>